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9583F"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AFFEE6C" w14:textId="77777777">
        <w:tc>
          <w:tcPr>
            <w:tcW w:w="10419" w:type="dxa"/>
          </w:tcPr>
          <w:p w14:paraId="057B6C9D" w14:textId="77777777" w:rsidR="00472B25" w:rsidRDefault="0063143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79A0D38" wp14:editId="2BF9EC3F">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6B028319" w14:textId="77777777" w:rsidR="00472B25" w:rsidRDefault="00472B25">
            <w:pPr>
              <w:pStyle w:val="Pieddepage"/>
              <w:tabs>
                <w:tab w:val="clear" w:pos="4536"/>
                <w:tab w:val="clear" w:pos="9072"/>
              </w:tabs>
              <w:jc w:val="center"/>
              <w:rPr>
                <w:rFonts w:ascii="Arial" w:hAnsi="Arial" w:cs="Arial"/>
              </w:rPr>
            </w:pPr>
          </w:p>
          <w:p w14:paraId="5A6C3B89"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534CE84"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5E345F7" w14:textId="77777777" w:rsidR="00472B25" w:rsidRDefault="00472B25">
            <w:pPr>
              <w:pStyle w:val="Pieddepage"/>
              <w:tabs>
                <w:tab w:val="clear" w:pos="4536"/>
                <w:tab w:val="clear" w:pos="9072"/>
              </w:tabs>
              <w:jc w:val="center"/>
            </w:pPr>
          </w:p>
        </w:tc>
      </w:tr>
    </w:tbl>
    <w:p w14:paraId="176A68F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45B5412" w14:textId="77777777">
        <w:tc>
          <w:tcPr>
            <w:tcW w:w="9288" w:type="dxa"/>
            <w:shd w:val="clear" w:color="auto" w:fill="66CCFF"/>
          </w:tcPr>
          <w:p w14:paraId="6849D3B9"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34C540B" w14:textId="77777777" w:rsidR="00472B25" w:rsidRDefault="00472B25">
            <w:pPr>
              <w:pStyle w:val="Titre8"/>
              <w:tabs>
                <w:tab w:val="num" w:pos="0"/>
                <w:tab w:val="right" w:pos="9639"/>
              </w:tabs>
              <w:rPr>
                <w:sz w:val="28"/>
                <w:szCs w:val="28"/>
              </w:rPr>
            </w:pPr>
            <w:r>
              <w:rPr>
                <w:caps/>
                <w:sz w:val="28"/>
                <w:szCs w:val="28"/>
              </w:rPr>
              <w:t>DECLARATION DU candidat INDIVIDUEL</w:t>
            </w:r>
          </w:p>
          <w:p w14:paraId="52412328"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7EE846F" w14:textId="77777777" w:rsidR="00472B25" w:rsidRDefault="00472B25">
            <w:pPr>
              <w:pStyle w:val="Titre8"/>
              <w:tabs>
                <w:tab w:val="num" w:pos="0"/>
                <w:tab w:val="right" w:pos="9639"/>
              </w:tabs>
              <w:spacing w:before="120" w:after="120"/>
            </w:pPr>
            <w:r>
              <w:rPr>
                <w:caps/>
                <w:sz w:val="28"/>
                <w:szCs w:val="28"/>
              </w:rPr>
              <w:t>DC2</w:t>
            </w:r>
          </w:p>
        </w:tc>
      </w:tr>
    </w:tbl>
    <w:p w14:paraId="3EB4DD6D" w14:textId="77777777" w:rsidR="00472B25" w:rsidRDefault="00472B25">
      <w:pPr>
        <w:jc w:val="both"/>
        <w:rPr>
          <w:rFonts w:ascii="Arial" w:hAnsi="Arial" w:cs="Arial"/>
        </w:rPr>
      </w:pPr>
    </w:p>
    <w:p w14:paraId="3B9F82DA"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716BC061"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DC04B9D" w14:textId="77777777" w:rsidR="00614AE6" w:rsidRPr="00614AE6" w:rsidRDefault="00614AE6" w:rsidP="00614AE6"/>
    <w:p w14:paraId="6521A1F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64FA26D" w14:textId="77777777" w:rsidR="00614AE6" w:rsidRPr="00614AE6" w:rsidRDefault="00614AE6" w:rsidP="00614AE6"/>
    <w:p w14:paraId="481708B0"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6B520A7" w14:textId="77777777" w:rsidR="00614AE6" w:rsidRPr="0025478A" w:rsidRDefault="00614AE6">
      <w:pPr>
        <w:jc w:val="both"/>
        <w:rPr>
          <w:rFonts w:ascii="Arial" w:hAnsi="Arial" w:cs="Arial"/>
          <w:i/>
          <w:iCs/>
        </w:rPr>
      </w:pPr>
    </w:p>
    <w:p w14:paraId="5DB282E7"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454C8C3" w14:textId="77777777" w:rsidR="003C025D" w:rsidRPr="001C7D87" w:rsidRDefault="003C025D" w:rsidP="003C025D">
      <w:pPr>
        <w:jc w:val="both"/>
        <w:rPr>
          <w:rFonts w:ascii="Arial" w:hAnsi="Arial" w:cs="Arial"/>
          <w:i/>
          <w:sz w:val="18"/>
          <w:szCs w:val="18"/>
        </w:rPr>
      </w:pPr>
    </w:p>
    <w:p w14:paraId="63A6A972"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61E72A3" w14:textId="77777777">
        <w:tc>
          <w:tcPr>
            <w:tcW w:w="10331" w:type="dxa"/>
            <w:shd w:val="clear" w:color="auto" w:fill="66CCFF"/>
          </w:tcPr>
          <w:p w14:paraId="0BBF54A2"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920C25D" w14:textId="77777777" w:rsidR="00B076C1" w:rsidRPr="006D14B2" w:rsidRDefault="00B076C1" w:rsidP="00B076C1">
      <w:pPr>
        <w:pStyle w:val="Titre1"/>
        <w:tabs>
          <w:tab w:val="num" w:pos="0"/>
        </w:tabs>
        <w:spacing w:before="120"/>
        <w:ind w:left="0"/>
        <w:jc w:val="both"/>
        <w:rPr>
          <w:rFonts w:ascii="Arial" w:hAnsi="Arial" w:cs="Arial"/>
        </w:rPr>
      </w:pPr>
      <w:r w:rsidRPr="006D14B2">
        <w:rPr>
          <w:rFonts w:ascii="Arial" w:hAnsi="Arial" w:cs="Arial"/>
        </w:rPr>
        <w:t>CCI de région Hauts-De-France</w:t>
      </w:r>
    </w:p>
    <w:p w14:paraId="18CD39E3" w14:textId="77777777" w:rsidR="00B076C1" w:rsidRPr="006D14B2" w:rsidRDefault="00B076C1" w:rsidP="00B076C1">
      <w:pPr>
        <w:rPr>
          <w:rFonts w:ascii="Arial" w:hAnsi="Arial" w:cs="Arial"/>
          <w:b/>
        </w:rPr>
      </w:pPr>
      <w:r w:rsidRPr="006D14B2">
        <w:rPr>
          <w:rFonts w:ascii="Arial" w:hAnsi="Arial" w:cs="Arial"/>
          <w:b/>
        </w:rPr>
        <w:t>299 Boulevard de Leeds</w:t>
      </w:r>
    </w:p>
    <w:p w14:paraId="1432739D" w14:textId="77777777" w:rsidR="00B076C1" w:rsidRPr="006D14B2" w:rsidRDefault="00B076C1" w:rsidP="00B076C1">
      <w:pPr>
        <w:rPr>
          <w:rFonts w:ascii="Arial" w:hAnsi="Arial" w:cs="Arial"/>
          <w:b/>
        </w:rPr>
      </w:pPr>
      <w:r w:rsidRPr="006D14B2">
        <w:rPr>
          <w:rFonts w:ascii="Arial" w:hAnsi="Arial" w:cs="Arial"/>
          <w:b/>
        </w:rPr>
        <w:t>CS 90028</w:t>
      </w:r>
    </w:p>
    <w:p w14:paraId="6E89FFB6" w14:textId="77777777" w:rsidR="00B076C1" w:rsidRPr="006D14B2" w:rsidRDefault="00B076C1" w:rsidP="00B076C1">
      <w:pPr>
        <w:rPr>
          <w:rFonts w:ascii="Arial" w:hAnsi="Arial" w:cs="Arial"/>
          <w:b/>
        </w:rPr>
      </w:pPr>
      <w:r w:rsidRPr="006D14B2">
        <w:rPr>
          <w:rFonts w:ascii="Arial" w:hAnsi="Arial" w:cs="Arial"/>
          <w:b/>
        </w:rPr>
        <w:t>59031 LILLE CEDEX</w:t>
      </w:r>
    </w:p>
    <w:p w14:paraId="3F23D35E" w14:textId="77777777" w:rsidR="00B076C1" w:rsidRPr="006D14B2" w:rsidRDefault="00B076C1" w:rsidP="00B076C1">
      <w:pPr>
        <w:rPr>
          <w:rFonts w:ascii="Arial" w:hAnsi="Arial" w:cs="Arial"/>
          <w:b/>
        </w:rPr>
      </w:pPr>
    </w:p>
    <w:p w14:paraId="5C708680" w14:textId="77777777" w:rsidR="00B076C1" w:rsidRPr="006D14B2" w:rsidRDefault="00B076C1" w:rsidP="00B076C1">
      <w:pPr>
        <w:rPr>
          <w:rFonts w:ascii="Arial" w:hAnsi="Arial" w:cs="Arial"/>
        </w:rPr>
      </w:pPr>
      <w:r w:rsidRPr="006D14B2">
        <w:rPr>
          <w:rFonts w:ascii="Arial" w:hAnsi="Arial" w:cs="Arial"/>
        </w:rPr>
        <w:t>SIRET 130 022 718 00014</w:t>
      </w:r>
    </w:p>
    <w:p w14:paraId="63E4D608" w14:textId="77777777" w:rsidR="00B076C1" w:rsidRPr="006D14B2" w:rsidRDefault="00B076C1" w:rsidP="00B076C1">
      <w:pPr>
        <w:pStyle w:val="En-tte"/>
        <w:tabs>
          <w:tab w:val="clear" w:pos="4536"/>
          <w:tab w:val="clear" w:pos="9072"/>
        </w:tabs>
        <w:rPr>
          <w:rFonts w:ascii="Arial" w:hAnsi="Arial" w:cs="Arial"/>
        </w:rPr>
      </w:pPr>
    </w:p>
    <w:p w14:paraId="5CF3E292" w14:textId="77777777" w:rsidR="00472B25" w:rsidRPr="00B076C1" w:rsidRDefault="00B076C1" w:rsidP="00B076C1">
      <w:pPr>
        <w:pStyle w:val="En-tte"/>
        <w:tabs>
          <w:tab w:val="clear" w:pos="4536"/>
          <w:tab w:val="clear" w:pos="9072"/>
        </w:tabs>
        <w:rPr>
          <w:rFonts w:ascii="Arial" w:hAnsi="Arial" w:cs="Arial"/>
        </w:rPr>
      </w:pPr>
      <w:r w:rsidRPr="006D14B2">
        <w:rPr>
          <w:rFonts w:ascii="Arial" w:hAnsi="Arial" w:cs="Arial"/>
        </w:rPr>
        <w:t>T. 03.20.63.79.79</w:t>
      </w:r>
      <w:r w:rsidR="00A36920">
        <w:rPr>
          <w:rFonts w:ascii="Arial" w:hAnsi="Arial" w:cs="Arial"/>
        </w:rPr>
        <w:t xml:space="preserve"> - </w:t>
      </w:r>
      <w:r w:rsidRPr="006D14B2">
        <w:rPr>
          <w:rFonts w:ascii="Arial" w:hAnsi="Arial" w:cs="Arial"/>
        </w:rPr>
        <w:t>F. 03.20.13.02.00</w:t>
      </w:r>
    </w:p>
    <w:p w14:paraId="1347E9F0" w14:textId="77777777" w:rsidR="00A70756" w:rsidRDefault="00A70756"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458E09CF" w14:textId="77777777" w:rsidTr="00BC7A41">
        <w:tc>
          <w:tcPr>
            <w:tcW w:w="10331" w:type="dxa"/>
            <w:shd w:val="clear" w:color="auto" w:fill="66CCFF"/>
          </w:tcPr>
          <w:p w14:paraId="48E6491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51B34F8" w14:textId="77777777" w:rsidR="00BC7A41" w:rsidRPr="003D7337" w:rsidRDefault="00BC7A41" w:rsidP="00BC7A41">
      <w:pPr>
        <w:pStyle w:val="fcase1ertab"/>
        <w:tabs>
          <w:tab w:val="clear" w:pos="426"/>
          <w:tab w:val="left" w:pos="0"/>
        </w:tabs>
        <w:spacing w:before="120"/>
        <w:ind w:left="0" w:firstLine="0"/>
        <w:rPr>
          <w:rFonts w:ascii="Arial" w:hAnsi="Arial" w:cs="Arial"/>
          <w:b/>
          <w:szCs w:val="18"/>
        </w:rPr>
      </w:pPr>
      <w:r>
        <w:rPr>
          <w:rFonts w:ascii="Arial" w:hAnsi="Arial" w:cs="Arial"/>
          <w:b/>
          <w:szCs w:val="18"/>
        </w:rPr>
        <w:t>ACCORD CADRE POUR LA MISE EN ŒUVRE DE FORMATIONS DANS LE DOMAINE DU COMMERCE INTERNATIONAL</w:t>
      </w:r>
    </w:p>
    <w:p w14:paraId="2FCC0814" w14:textId="438F81CF" w:rsidR="00BC7A41" w:rsidRPr="003D7337" w:rsidRDefault="00BC7A41" w:rsidP="00BC7A41">
      <w:pPr>
        <w:pStyle w:val="fcase1ertab"/>
        <w:tabs>
          <w:tab w:val="clear" w:pos="426"/>
          <w:tab w:val="left" w:pos="0"/>
        </w:tabs>
        <w:spacing w:before="120"/>
        <w:ind w:left="0" w:firstLine="0"/>
        <w:rPr>
          <w:rFonts w:ascii="Arial" w:hAnsi="Arial" w:cs="Arial"/>
          <w:b/>
          <w:bCs/>
          <w:sz w:val="22"/>
        </w:rPr>
      </w:pPr>
      <w:r w:rsidRPr="003D7337">
        <w:rPr>
          <w:rFonts w:ascii="Arial" w:hAnsi="Arial" w:cs="Arial"/>
          <w:b/>
          <w:szCs w:val="18"/>
        </w:rPr>
        <w:t>Réf. Marché : CCIR-</w:t>
      </w:r>
      <w:r>
        <w:rPr>
          <w:rFonts w:ascii="Arial" w:hAnsi="Arial" w:cs="Arial"/>
          <w:b/>
          <w:szCs w:val="18"/>
        </w:rPr>
        <w:t>INT-</w:t>
      </w:r>
      <w:r w:rsidR="0050058F">
        <w:rPr>
          <w:rFonts w:ascii="Arial" w:hAnsi="Arial" w:cs="Arial"/>
          <w:b/>
          <w:szCs w:val="18"/>
        </w:rPr>
        <w:t>202</w:t>
      </w:r>
      <w:r w:rsidR="00EC582C">
        <w:rPr>
          <w:rFonts w:ascii="Arial" w:hAnsi="Arial" w:cs="Arial"/>
          <w:b/>
          <w:szCs w:val="18"/>
        </w:rPr>
        <w:t>5</w:t>
      </w:r>
      <w:r w:rsidR="00F70ADE">
        <w:rPr>
          <w:rFonts w:ascii="Arial" w:hAnsi="Arial" w:cs="Arial"/>
          <w:b/>
          <w:szCs w:val="18"/>
        </w:rPr>
        <w:t>-</w:t>
      </w:r>
      <w:r w:rsidR="00EC582C">
        <w:rPr>
          <w:rFonts w:ascii="Arial" w:hAnsi="Arial" w:cs="Arial"/>
          <w:b/>
          <w:szCs w:val="18"/>
        </w:rPr>
        <w:t>6</w:t>
      </w:r>
      <w:r w:rsidR="00860772">
        <w:rPr>
          <w:rFonts w:ascii="Arial" w:hAnsi="Arial" w:cs="Arial"/>
          <w:b/>
          <w:szCs w:val="18"/>
        </w:rPr>
        <w:t>4</w:t>
      </w:r>
    </w:p>
    <w:p w14:paraId="415EB604" w14:textId="77777777" w:rsidR="00472B25" w:rsidRPr="008C2177" w:rsidRDefault="00472B25">
      <w:pPr>
        <w:rPr>
          <w:rFonts w:ascii="Arial" w:hAnsi="Arial" w:cs="Arial"/>
          <w:bCs/>
          <w:sz w:val="16"/>
          <w:szCs w:val="16"/>
        </w:rPr>
      </w:pPr>
    </w:p>
    <w:p w14:paraId="69798D9E" w14:textId="77777777" w:rsidR="00472B25" w:rsidRDefault="00472B25">
      <w:pPr>
        <w:rPr>
          <w:rFonts w:ascii="Arial" w:hAnsi="Arial" w:cs="Arial"/>
          <w:bCs/>
        </w:rPr>
      </w:pPr>
    </w:p>
    <w:p w14:paraId="773AE240" w14:textId="77777777" w:rsidR="00472B25" w:rsidRDefault="00472B25">
      <w:pPr>
        <w:rPr>
          <w:rFonts w:ascii="Arial" w:hAnsi="Arial" w:cs="Arial"/>
          <w:bCs/>
        </w:rPr>
      </w:pPr>
    </w:p>
    <w:p w14:paraId="2906BB1F" w14:textId="77777777" w:rsidR="00472B25" w:rsidRDefault="00472B25">
      <w:pPr>
        <w:jc w:val="both"/>
        <w:rPr>
          <w:rFonts w:ascii="Arial" w:hAnsi="Arial" w:cs="Arial"/>
          <w:bCs/>
        </w:rPr>
      </w:pPr>
    </w:p>
    <w:p w14:paraId="02455022" w14:textId="77777777" w:rsidR="009A394A" w:rsidRDefault="009A394A">
      <w:pPr>
        <w:jc w:val="both"/>
        <w:rPr>
          <w:rFonts w:ascii="Arial" w:hAnsi="Arial" w:cs="Arial"/>
          <w:bCs/>
        </w:rPr>
      </w:pPr>
    </w:p>
    <w:p w14:paraId="381FE0D9" w14:textId="77777777" w:rsidR="009A394A" w:rsidRDefault="009A394A">
      <w:pPr>
        <w:jc w:val="both"/>
        <w:rPr>
          <w:rFonts w:ascii="Arial" w:hAnsi="Arial" w:cs="Arial"/>
          <w:bCs/>
        </w:rPr>
      </w:pPr>
    </w:p>
    <w:p w14:paraId="3A01BD07" w14:textId="77777777" w:rsidR="009A394A" w:rsidRDefault="009A394A">
      <w:pPr>
        <w:jc w:val="both"/>
        <w:rPr>
          <w:rFonts w:ascii="Arial" w:hAnsi="Arial" w:cs="Arial"/>
          <w:bCs/>
        </w:rPr>
      </w:pPr>
    </w:p>
    <w:p w14:paraId="6FBD7800" w14:textId="77777777" w:rsidR="009A394A" w:rsidRDefault="009A394A">
      <w:pPr>
        <w:jc w:val="both"/>
        <w:rPr>
          <w:rFonts w:ascii="Arial" w:hAnsi="Arial" w:cs="Arial"/>
          <w:bCs/>
        </w:rPr>
      </w:pPr>
    </w:p>
    <w:p w14:paraId="52B19C9F" w14:textId="77777777" w:rsidR="009A394A" w:rsidRDefault="009A394A">
      <w:pPr>
        <w:jc w:val="both"/>
        <w:rPr>
          <w:rFonts w:ascii="Arial" w:hAnsi="Arial" w:cs="Arial"/>
          <w:bCs/>
        </w:rPr>
      </w:pPr>
    </w:p>
    <w:p w14:paraId="02D26D16" w14:textId="77777777" w:rsidR="009A394A" w:rsidRDefault="009A394A">
      <w:pPr>
        <w:jc w:val="both"/>
        <w:rPr>
          <w:rFonts w:ascii="Arial" w:hAnsi="Arial" w:cs="Arial"/>
          <w:bCs/>
        </w:rPr>
      </w:pPr>
    </w:p>
    <w:p w14:paraId="5DAF98FE" w14:textId="77777777" w:rsidR="009A394A" w:rsidRDefault="009A394A">
      <w:pPr>
        <w:jc w:val="both"/>
        <w:rPr>
          <w:rFonts w:ascii="Arial" w:hAnsi="Arial" w:cs="Arial"/>
          <w:bCs/>
        </w:rPr>
      </w:pPr>
    </w:p>
    <w:p w14:paraId="348D245D" w14:textId="77777777" w:rsidR="009A394A" w:rsidRDefault="009A394A">
      <w:pPr>
        <w:jc w:val="both"/>
        <w:rPr>
          <w:rFonts w:ascii="Arial" w:hAnsi="Arial" w:cs="Arial"/>
          <w:bCs/>
        </w:rPr>
      </w:pPr>
    </w:p>
    <w:p w14:paraId="25B8D755"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ADEF0AF" w14:textId="77777777">
        <w:tc>
          <w:tcPr>
            <w:tcW w:w="10331" w:type="dxa"/>
            <w:shd w:val="clear" w:color="auto" w:fill="66CCFF"/>
          </w:tcPr>
          <w:p w14:paraId="3F299FA9"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5C43EB2" w14:textId="77777777" w:rsidR="00472B25" w:rsidRDefault="00472B25">
      <w:pPr>
        <w:pStyle w:val="Titre9"/>
        <w:numPr>
          <w:ilvl w:val="0"/>
          <w:numId w:val="0"/>
        </w:numPr>
        <w:rPr>
          <w:i w:val="0"/>
          <w:sz w:val="20"/>
        </w:rPr>
      </w:pPr>
    </w:p>
    <w:p w14:paraId="24A5F354"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0D74ADFE" w14:textId="77777777" w:rsidR="00472B25" w:rsidRDefault="00472B25">
      <w:pPr>
        <w:pStyle w:val="Titre9"/>
        <w:tabs>
          <w:tab w:val="num" w:pos="0"/>
        </w:tabs>
        <w:ind w:left="0"/>
        <w:jc w:val="both"/>
        <w:rPr>
          <w:i w:val="0"/>
          <w:iCs w:val="0"/>
          <w:sz w:val="20"/>
          <w:szCs w:val="20"/>
        </w:rPr>
      </w:pPr>
    </w:p>
    <w:p w14:paraId="50439FE5"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D59FDFD" w14:textId="77777777" w:rsidR="00472B25" w:rsidRDefault="00472B25">
      <w:pPr>
        <w:jc w:val="both"/>
        <w:rPr>
          <w:rFonts w:ascii="Arial" w:hAnsi="Arial" w:cs="Arial"/>
          <w:b/>
          <w:bCs/>
        </w:rPr>
      </w:pPr>
    </w:p>
    <w:p w14:paraId="1071BF09"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6BA73DD" w14:textId="77777777" w:rsidR="003C025D" w:rsidRDefault="003C025D" w:rsidP="003C025D"/>
    <w:p w14:paraId="69FBDCF2" w14:textId="77777777" w:rsidR="003C025D" w:rsidRPr="00025EC9" w:rsidRDefault="003C025D" w:rsidP="003C025D"/>
    <w:p w14:paraId="7E580CE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2F3BD5B" w14:textId="77777777" w:rsidR="003C025D" w:rsidRDefault="003C025D" w:rsidP="003C025D"/>
    <w:p w14:paraId="2BB411D2" w14:textId="77777777" w:rsidR="003C025D" w:rsidRPr="00025EC9" w:rsidRDefault="003C025D" w:rsidP="003C025D"/>
    <w:p w14:paraId="361C5CE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92441C2" w14:textId="77777777" w:rsidR="003C025D" w:rsidRDefault="003C025D" w:rsidP="003C025D"/>
    <w:p w14:paraId="7EFBB2BF" w14:textId="77777777" w:rsidR="003C025D" w:rsidRPr="00025EC9" w:rsidRDefault="003C025D" w:rsidP="003C025D"/>
    <w:p w14:paraId="1905529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7C3DE814" w14:textId="77777777" w:rsidR="003C025D" w:rsidRDefault="003C025D" w:rsidP="003C025D"/>
    <w:p w14:paraId="6DFD522E" w14:textId="77777777" w:rsidR="003C025D" w:rsidRDefault="003C025D" w:rsidP="003C025D"/>
    <w:p w14:paraId="2A46A5EC"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73582845" w14:textId="77777777" w:rsidR="003C025D" w:rsidRDefault="003C025D" w:rsidP="003C025D"/>
    <w:p w14:paraId="180DE198" w14:textId="77777777" w:rsidR="003C025D" w:rsidRPr="00025EC9" w:rsidRDefault="003C025D" w:rsidP="003C025D"/>
    <w:p w14:paraId="679447E0"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E965D67" w14:textId="77777777" w:rsidR="00472B25" w:rsidRDefault="00472B25">
      <w:pPr>
        <w:jc w:val="both"/>
        <w:rPr>
          <w:rFonts w:ascii="Arial" w:hAnsi="Arial" w:cs="Arial"/>
          <w:b/>
          <w:bCs/>
        </w:rPr>
      </w:pPr>
    </w:p>
    <w:p w14:paraId="298A0A04" w14:textId="77777777" w:rsidR="00472B25" w:rsidRDefault="00472B25">
      <w:pPr>
        <w:jc w:val="both"/>
        <w:rPr>
          <w:rFonts w:ascii="Arial" w:hAnsi="Arial" w:cs="Arial"/>
          <w:b/>
          <w:bCs/>
        </w:rPr>
      </w:pPr>
    </w:p>
    <w:p w14:paraId="2FAF0DE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69B41CB8" w14:textId="77777777" w:rsidR="00472B25" w:rsidRDefault="00472B25">
      <w:pPr>
        <w:jc w:val="both"/>
        <w:rPr>
          <w:rFonts w:ascii="Arial" w:hAnsi="Arial" w:cs="Arial"/>
        </w:rPr>
      </w:pPr>
    </w:p>
    <w:p w14:paraId="3DBEB09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0772">
        <w:fldChar w:fldCharType="separate"/>
      </w:r>
      <w:r>
        <w:fldChar w:fldCharType="end"/>
      </w:r>
      <w:r>
        <w:rPr>
          <w:rFonts w:ascii="Arial" w:hAnsi="Arial" w:cs="Arial"/>
          <w:bCs/>
        </w:rPr>
        <w:t xml:space="preserve"> </w:t>
      </w:r>
      <w:r>
        <w:rPr>
          <w:rFonts w:ascii="Arial" w:hAnsi="Arial" w:cs="Arial"/>
        </w:rPr>
        <w:t>Oui</w:t>
      </w:r>
    </w:p>
    <w:p w14:paraId="578939FD" w14:textId="77777777" w:rsidR="00427375" w:rsidRDefault="00427375" w:rsidP="00427375">
      <w:pPr>
        <w:ind w:left="567"/>
        <w:jc w:val="both"/>
        <w:rPr>
          <w:rFonts w:ascii="Arial" w:hAnsi="Arial" w:cs="Arial"/>
        </w:rPr>
      </w:pPr>
    </w:p>
    <w:p w14:paraId="46829466"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860772">
        <w:fldChar w:fldCharType="separate"/>
      </w:r>
      <w:r>
        <w:fldChar w:fldCharType="end"/>
      </w:r>
      <w:r>
        <w:rPr>
          <w:rFonts w:ascii="Arial" w:hAnsi="Arial" w:cs="Arial"/>
          <w:bCs/>
        </w:rPr>
        <w:t xml:space="preserve"> </w:t>
      </w:r>
      <w:r>
        <w:rPr>
          <w:rFonts w:ascii="Arial" w:hAnsi="Arial" w:cs="Arial"/>
        </w:rPr>
        <w:t>Non.</w:t>
      </w:r>
    </w:p>
    <w:p w14:paraId="1A83DFB4"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5029BD47"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C4F322B"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544929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77F95C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22B92F3C"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555CBFE"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37FB66B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34A1F093"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0772">
              <w:fldChar w:fldCharType="separate"/>
            </w:r>
            <w:r>
              <w:fldChar w:fldCharType="end"/>
            </w:r>
            <w:r>
              <w:rPr>
                <w:rFonts w:ascii="Arial" w:hAnsi="Arial" w:cs="Arial"/>
                <w:bCs/>
              </w:rPr>
              <w:t xml:space="preserve"> </w:t>
            </w:r>
            <w:r>
              <w:rPr>
                <w:rFonts w:ascii="Arial" w:hAnsi="Arial" w:cs="Arial"/>
              </w:rPr>
              <w:t>Entreprise adaptée</w:t>
            </w:r>
          </w:p>
          <w:p w14:paraId="439705DA"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3C85CDB"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089EFD2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66362FD"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D9743A" w14:textId="77777777" w:rsidR="006F6740" w:rsidRDefault="006F6740">
            <w:pPr>
              <w:ind w:left="170" w:right="170"/>
              <w:jc w:val="both"/>
              <w:rPr>
                <w:rFonts w:ascii="Arial" w:hAnsi="Arial" w:cs="Arial"/>
                <w:sz w:val="16"/>
                <w:szCs w:val="16"/>
              </w:rPr>
            </w:pPr>
          </w:p>
          <w:p w14:paraId="5A4CB99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C79FFD3" w14:textId="77777777" w:rsidR="006F6740" w:rsidRDefault="006F6740">
            <w:pPr>
              <w:ind w:left="170" w:right="170"/>
              <w:jc w:val="both"/>
              <w:rPr>
                <w:rFonts w:ascii="Arial" w:hAnsi="Arial" w:cs="Arial"/>
                <w:sz w:val="12"/>
                <w:szCs w:val="16"/>
              </w:rPr>
            </w:pPr>
          </w:p>
          <w:p w14:paraId="7F580D2D" w14:textId="77777777" w:rsidR="00872C42" w:rsidRDefault="00872C42">
            <w:pPr>
              <w:ind w:left="170" w:right="170"/>
              <w:jc w:val="both"/>
              <w:rPr>
                <w:rFonts w:ascii="Arial" w:hAnsi="Arial" w:cs="Arial"/>
                <w:sz w:val="12"/>
                <w:szCs w:val="16"/>
              </w:rPr>
            </w:pPr>
          </w:p>
          <w:p w14:paraId="6FFE7B25" w14:textId="77777777" w:rsidR="00872C42" w:rsidRPr="00A70756" w:rsidRDefault="00872C42">
            <w:pPr>
              <w:ind w:left="170" w:right="170"/>
              <w:jc w:val="both"/>
              <w:rPr>
                <w:rFonts w:ascii="Arial" w:hAnsi="Arial" w:cs="Arial"/>
                <w:sz w:val="12"/>
                <w:szCs w:val="16"/>
              </w:rPr>
            </w:pPr>
          </w:p>
          <w:p w14:paraId="10C727C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34D3E47" w14:textId="77777777" w:rsidR="006F6740" w:rsidRPr="00A70756" w:rsidRDefault="006F6740">
            <w:pPr>
              <w:ind w:left="170" w:right="170"/>
              <w:jc w:val="both"/>
              <w:rPr>
                <w:rFonts w:ascii="Arial" w:hAnsi="Arial" w:cs="Arial"/>
                <w:sz w:val="12"/>
                <w:szCs w:val="16"/>
              </w:rPr>
            </w:pPr>
          </w:p>
          <w:p w14:paraId="055B0CDA" w14:textId="77777777" w:rsidR="006F6740" w:rsidRDefault="006F6740">
            <w:pPr>
              <w:ind w:left="170" w:right="170"/>
              <w:jc w:val="both"/>
              <w:rPr>
                <w:rFonts w:ascii="Arial" w:hAnsi="Arial" w:cs="Arial"/>
                <w:sz w:val="16"/>
                <w:szCs w:val="16"/>
              </w:rPr>
            </w:pPr>
          </w:p>
          <w:p w14:paraId="1108BF9F" w14:textId="77777777" w:rsidR="006F6740" w:rsidRDefault="006F6740">
            <w:pPr>
              <w:ind w:left="170" w:right="170"/>
              <w:jc w:val="both"/>
              <w:rPr>
                <w:rFonts w:ascii="Arial" w:hAnsi="Arial" w:cs="Arial"/>
                <w:sz w:val="16"/>
                <w:szCs w:val="16"/>
              </w:rPr>
            </w:pPr>
          </w:p>
          <w:p w14:paraId="17ABE1A0" w14:textId="77777777" w:rsidR="006F6740" w:rsidRDefault="006F6740">
            <w:pPr>
              <w:snapToGrid w:val="0"/>
              <w:jc w:val="both"/>
              <w:rPr>
                <w:rFonts w:ascii="Arial" w:hAnsi="Arial" w:cs="Arial"/>
                <w:b/>
                <w:bCs/>
              </w:rPr>
            </w:pPr>
          </w:p>
        </w:tc>
      </w:tr>
      <w:tr w:rsidR="006F6740" w14:paraId="223FFE9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429FEE58"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077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C876F7A"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tcPr>
          <w:p w14:paraId="42CC5610"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40E8D3D" w14:textId="77777777" w:rsidR="006F6740" w:rsidRDefault="006F6740">
            <w:pPr>
              <w:ind w:left="170" w:right="170"/>
              <w:jc w:val="both"/>
              <w:rPr>
                <w:rFonts w:ascii="Arial" w:hAnsi="Arial" w:cs="Arial"/>
                <w:sz w:val="16"/>
                <w:szCs w:val="16"/>
              </w:rPr>
            </w:pPr>
          </w:p>
          <w:p w14:paraId="2D4D2671"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03C88942"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F46520A" w14:textId="77777777" w:rsidR="006F6740" w:rsidRPr="006F6740" w:rsidRDefault="006F6740" w:rsidP="006F6740">
            <w:pPr>
              <w:ind w:left="170" w:right="170"/>
              <w:jc w:val="both"/>
              <w:rPr>
                <w:rFonts w:ascii="Arial" w:hAnsi="Arial" w:cs="Arial"/>
                <w:sz w:val="16"/>
                <w:szCs w:val="16"/>
              </w:rPr>
            </w:pPr>
          </w:p>
          <w:p w14:paraId="07C611C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4A54926" w14:textId="77777777" w:rsidR="006F6740" w:rsidRDefault="006F6740" w:rsidP="006F6740">
            <w:pPr>
              <w:ind w:left="170" w:right="170"/>
              <w:jc w:val="both"/>
              <w:rPr>
                <w:rFonts w:ascii="Arial" w:hAnsi="Arial" w:cs="Arial"/>
                <w:sz w:val="12"/>
                <w:szCs w:val="16"/>
              </w:rPr>
            </w:pPr>
          </w:p>
          <w:p w14:paraId="63F41DAE" w14:textId="77777777" w:rsidR="00872C42" w:rsidRDefault="00872C42" w:rsidP="006F6740">
            <w:pPr>
              <w:ind w:left="170" w:right="170"/>
              <w:jc w:val="both"/>
              <w:rPr>
                <w:rFonts w:ascii="Arial" w:hAnsi="Arial" w:cs="Arial"/>
                <w:sz w:val="12"/>
                <w:szCs w:val="16"/>
              </w:rPr>
            </w:pPr>
          </w:p>
          <w:p w14:paraId="2723851D" w14:textId="77777777" w:rsidR="00872C42" w:rsidRPr="00A70756" w:rsidRDefault="00872C42" w:rsidP="006F6740">
            <w:pPr>
              <w:ind w:left="170" w:right="170"/>
              <w:jc w:val="both"/>
              <w:rPr>
                <w:rFonts w:ascii="Arial" w:hAnsi="Arial" w:cs="Arial"/>
                <w:sz w:val="12"/>
                <w:szCs w:val="16"/>
              </w:rPr>
            </w:pPr>
          </w:p>
          <w:p w14:paraId="18B6686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8CFFA1B" w14:textId="77777777" w:rsidR="006F6740" w:rsidRDefault="006F6740" w:rsidP="006F6740">
            <w:pPr>
              <w:ind w:left="170" w:right="170"/>
              <w:jc w:val="both"/>
              <w:rPr>
                <w:rFonts w:ascii="Arial" w:hAnsi="Arial" w:cs="Arial"/>
                <w:sz w:val="16"/>
                <w:szCs w:val="16"/>
              </w:rPr>
            </w:pPr>
          </w:p>
          <w:p w14:paraId="4DBAAA9C" w14:textId="77777777" w:rsidR="006F6740" w:rsidRDefault="006F6740" w:rsidP="006F6740">
            <w:pPr>
              <w:ind w:left="170" w:right="170"/>
              <w:jc w:val="both"/>
              <w:rPr>
                <w:rFonts w:ascii="Arial" w:hAnsi="Arial" w:cs="Arial"/>
                <w:sz w:val="16"/>
                <w:szCs w:val="16"/>
              </w:rPr>
            </w:pPr>
          </w:p>
          <w:p w14:paraId="0D30037C" w14:textId="77777777" w:rsidR="006F6740" w:rsidRDefault="006F6740" w:rsidP="006F6740">
            <w:pPr>
              <w:ind w:left="170" w:right="170"/>
              <w:jc w:val="both"/>
              <w:rPr>
                <w:rFonts w:ascii="Arial" w:hAnsi="Arial" w:cs="Arial"/>
                <w:sz w:val="16"/>
                <w:szCs w:val="16"/>
              </w:rPr>
            </w:pPr>
          </w:p>
          <w:p w14:paraId="0602533D" w14:textId="77777777" w:rsidR="006F6740" w:rsidRDefault="006F6740">
            <w:pPr>
              <w:snapToGrid w:val="0"/>
              <w:jc w:val="both"/>
              <w:rPr>
                <w:rFonts w:ascii="Arial" w:hAnsi="Arial" w:cs="Arial"/>
                <w:b/>
                <w:bCs/>
              </w:rPr>
            </w:pPr>
          </w:p>
        </w:tc>
      </w:tr>
      <w:tr w:rsidR="006F6740" w14:paraId="19EADE9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C15A505"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0772">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56867F7"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1693C96"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D45EF6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EFE2301" w14:textId="77777777" w:rsidR="006F6740" w:rsidRDefault="006F6740" w:rsidP="00A70756">
            <w:pPr>
              <w:ind w:left="170" w:right="170"/>
              <w:jc w:val="both"/>
              <w:rPr>
                <w:rFonts w:ascii="Arial" w:hAnsi="Arial" w:cs="Arial"/>
                <w:sz w:val="16"/>
                <w:szCs w:val="16"/>
              </w:rPr>
            </w:pPr>
          </w:p>
          <w:p w14:paraId="3691A17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BEC7D12" w14:textId="77777777" w:rsidR="006F6740" w:rsidRDefault="006F6740" w:rsidP="00A70756">
            <w:pPr>
              <w:ind w:left="170" w:right="170"/>
              <w:jc w:val="both"/>
              <w:rPr>
                <w:rFonts w:ascii="Arial" w:hAnsi="Arial" w:cs="Arial"/>
                <w:sz w:val="12"/>
                <w:szCs w:val="16"/>
              </w:rPr>
            </w:pPr>
          </w:p>
          <w:p w14:paraId="0A86D46A" w14:textId="77777777" w:rsidR="00872C42" w:rsidRDefault="00872C42" w:rsidP="00A70756">
            <w:pPr>
              <w:ind w:left="170" w:right="170"/>
              <w:jc w:val="both"/>
              <w:rPr>
                <w:rFonts w:ascii="Arial" w:hAnsi="Arial" w:cs="Arial"/>
                <w:sz w:val="12"/>
                <w:szCs w:val="16"/>
              </w:rPr>
            </w:pPr>
          </w:p>
          <w:p w14:paraId="718F94D0" w14:textId="77777777" w:rsidR="00872C42" w:rsidRPr="00A70756" w:rsidRDefault="00872C42" w:rsidP="00A70756">
            <w:pPr>
              <w:ind w:left="170" w:right="170"/>
              <w:jc w:val="both"/>
              <w:rPr>
                <w:rFonts w:ascii="Arial" w:hAnsi="Arial" w:cs="Arial"/>
                <w:sz w:val="12"/>
                <w:szCs w:val="16"/>
              </w:rPr>
            </w:pPr>
          </w:p>
          <w:p w14:paraId="2C4CD32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A4CF55B" w14:textId="77777777" w:rsidR="006F6740" w:rsidRPr="00A70756" w:rsidRDefault="006F6740" w:rsidP="006F6740">
            <w:pPr>
              <w:ind w:left="170" w:right="170"/>
              <w:jc w:val="both"/>
              <w:rPr>
                <w:rFonts w:ascii="Arial" w:hAnsi="Arial" w:cs="Arial"/>
                <w:sz w:val="12"/>
                <w:szCs w:val="16"/>
              </w:rPr>
            </w:pPr>
          </w:p>
          <w:p w14:paraId="156D5F68" w14:textId="77777777" w:rsidR="006F6740" w:rsidRDefault="006F6740" w:rsidP="006F6740">
            <w:pPr>
              <w:ind w:left="170" w:right="170"/>
              <w:jc w:val="both"/>
              <w:rPr>
                <w:rFonts w:ascii="Arial" w:hAnsi="Arial" w:cs="Arial"/>
                <w:sz w:val="16"/>
                <w:szCs w:val="16"/>
              </w:rPr>
            </w:pPr>
          </w:p>
          <w:p w14:paraId="1FF1C6DD" w14:textId="77777777" w:rsidR="006F6740" w:rsidRDefault="006F6740" w:rsidP="00224E9C">
            <w:pPr>
              <w:snapToGrid w:val="0"/>
              <w:jc w:val="both"/>
              <w:rPr>
                <w:rFonts w:ascii="Arial" w:hAnsi="Arial" w:cs="Arial"/>
                <w:sz w:val="16"/>
                <w:szCs w:val="16"/>
              </w:rPr>
            </w:pPr>
          </w:p>
          <w:p w14:paraId="1966DAF6" w14:textId="77777777" w:rsidR="00872C42" w:rsidRDefault="00872C42" w:rsidP="00224E9C">
            <w:pPr>
              <w:snapToGrid w:val="0"/>
              <w:jc w:val="both"/>
              <w:rPr>
                <w:rFonts w:ascii="Arial" w:hAnsi="Arial" w:cs="Arial"/>
                <w:b/>
                <w:bCs/>
              </w:rPr>
            </w:pPr>
          </w:p>
        </w:tc>
      </w:tr>
      <w:tr w:rsidR="006F6740" w14:paraId="5EC4FD8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62693A4A"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6077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79EE0C02"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3C4FB4D8"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8D98FB8"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D6B6A19" w14:textId="77777777" w:rsidR="006F6740" w:rsidRDefault="006F6740" w:rsidP="006F6740">
            <w:pPr>
              <w:ind w:left="170" w:right="170"/>
              <w:jc w:val="both"/>
              <w:rPr>
                <w:rFonts w:ascii="Arial" w:hAnsi="Arial" w:cs="Arial"/>
                <w:sz w:val="16"/>
                <w:szCs w:val="16"/>
              </w:rPr>
            </w:pPr>
          </w:p>
          <w:p w14:paraId="0CD21C4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3935F13" w14:textId="77777777" w:rsidR="006F6740" w:rsidRDefault="006F6740" w:rsidP="006F6740">
            <w:pPr>
              <w:ind w:left="170" w:right="170"/>
              <w:jc w:val="both"/>
              <w:rPr>
                <w:rFonts w:ascii="Arial" w:hAnsi="Arial" w:cs="Arial"/>
                <w:sz w:val="12"/>
                <w:szCs w:val="16"/>
              </w:rPr>
            </w:pPr>
          </w:p>
          <w:p w14:paraId="77B35E33" w14:textId="77777777" w:rsidR="00872C42" w:rsidRDefault="00872C42" w:rsidP="006F6740">
            <w:pPr>
              <w:ind w:left="170" w:right="170"/>
              <w:jc w:val="both"/>
              <w:rPr>
                <w:rFonts w:ascii="Arial" w:hAnsi="Arial" w:cs="Arial"/>
                <w:sz w:val="12"/>
                <w:szCs w:val="16"/>
              </w:rPr>
            </w:pPr>
          </w:p>
          <w:p w14:paraId="3731C5EF" w14:textId="77777777" w:rsidR="00872C42" w:rsidRPr="00A70756" w:rsidRDefault="00872C42" w:rsidP="006F6740">
            <w:pPr>
              <w:ind w:left="170" w:right="170"/>
              <w:jc w:val="both"/>
              <w:rPr>
                <w:rFonts w:ascii="Arial" w:hAnsi="Arial" w:cs="Arial"/>
                <w:sz w:val="12"/>
                <w:szCs w:val="16"/>
              </w:rPr>
            </w:pPr>
          </w:p>
          <w:p w14:paraId="0B8341F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862F91" w14:textId="77777777" w:rsidR="006F6740" w:rsidRPr="00A70756" w:rsidRDefault="006F6740" w:rsidP="006F6740">
            <w:pPr>
              <w:ind w:left="170" w:right="170"/>
              <w:jc w:val="both"/>
              <w:rPr>
                <w:rFonts w:ascii="Arial" w:hAnsi="Arial" w:cs="Arial"/>
                <w:sz w:val="12"/>
                <w:szCs w:val="16"/>
              </w:rPr>
            </w:pPr>
          </w:p>
          <w:p w14:paraId="47DBA62A" w14:textId="77777777" w:rsidR="006F6740" w:rsidRDefault="006F6740" w:rsidP="006F6740">
            <w:pPr>
              <w:ind w:left="170" w:right="170"/>
              <w:jc w:val="both"/>
              <w:rPr>
                <w:rFonts w:ascii="Arial" w:hAnsi="Arial" w:cs="Arial"/>
                <w:sz w:val="16"/>
                <w:szCs w:val="16"/>
              </w:rPr>
            </w:pPr>
          </w:p>
          <w:p w14:paraId="508286F4" w14:textId="77777777" w:rsidR="006F6740" w:rsidRDefault="006F6740" w:rsidP="006F6740">
            <w:pPr>
              <w:ind w:left="170" w:right="170"/>
              <w:jc w:val="both"/>
              <w:rPr>
                <w:rFonts w:ascii="Arial" w:hAnsi="Arial" w:cs="Arial"/>
                <w:sz w:val="16"/>
                <w:szCs w:val="16"/>
              </w:rPr>
            </w:pPr>
          </w:p>
          <w:p w14:paraId="3A80157C" w14:textId="77777777" w:rsidR="006F6740" w:rsidRDefault="006F6740">
            <w:pPr>
              <w:snapToGrid w:val="0"/>
              <w:jc w:val="both"/>
              <w:rPr>
                <w:rFonts w:ascii="Arial" w:hAnsi="Arial" w:cs="Arial"/>
                <w:b/>
                <w:bCs/>
              </w:rPr>
            </w:pPr>
          </w:p>
        </w:tc>
      </w:tr>
    </w:tbl>
    <w:p w14:paraId="463F08D2" w14:textId="77777777" w:rsidR="002D13A0" w:rsidRDefault="002D13A0" w:rsidP="00D21AD8">
      <w:pPr>
        <w:tabs>
          <w:tab w:val="left" w:pos="-142"/>
          <w:tab w:val="left" w:pos="4111"/>
        </w:tabs>
        <w:rPr>
          <w:rFonts w:ascii="Arial" w:hAnsi="Arial" w:cs="Arial"/>
          <w:b/>
          <w:bCs/>
          <w:sz w:val="22"/>
          <w:szCs w:val="22"/>
        </w:rPr>
      </w:pPr>
    </w:p>
    <w:p w14:paraId="7B4245E3" w14:textId="77777777" w:rsidR="002D13A0" w:rsidRDefault="002D13A0" w:rsidP="00D21AD8">
      <w:pPr>
        <w:tabs>
          <w:tab w:val="left" w:pos="-142"/>
          <w:tab w:val="left" w:pos="4111"/>
        </w:tabs>
        <w:rPr>
          <w:rFonts w:ascii="Arial" w:hAnsi="Arial" w:cs="Arial"/>
          <w:b/>
          <w:bCs/>
          <w:sz w:val="22"/>
          <w:szCs w:val="22"/>
        </w:rPr>
      </w:pPr>
    </w:p>
    <w:p w14:paraId="3880215B"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268C7EB2" w14:textId="77777777" w:rsidR="00427375" w:rsidRDefault="00427375" w:rsidP="008C2177">
      <w:pPr>
        <w:tabs>
          <w:tab w:val="left" w:pos="-142"/>
          <w:tab w:val="left" w:pos="4111"/>
        </w:tabs>
        <w:jc w:val="both"/>
        <w:rPr>
          <w:rFonts w:ascii="Arial" w:hAnsi="Arial" w:cs="Arial"/>
          <w:b/>
          <w:bCs/>
          <w:sz w:val="22"/>
          <w:szCs w:val="22"/>
        </w:rPr>
      </w:pPr>
    </w:p>
    <w:p w14:paraId="76E535F2"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52538976"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9CD5A24"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60814F6"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7F18DAD5"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779029CB"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70A039D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4DD8F3DB"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70FFC4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B4E73A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BB7C68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48025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598F4AAD" w14:textId="77777777" w:rsidR="00BD1236" w:rsidRPr="008C2177" w:rsidRDefault="00BD1236" w:rsidP="00171BF1">
      <w:pPr>
        <w:pStyle w:val="En-tte"/>
        <w:tabs>
          <w:tab w:val="left" w:pos="2160"/>
        </w:tabs>
        <w:ind w:left="284"/>
        <w:jc w:val="both"/>
        <w:rPr>
          <w:rFonts w:ascii="Arial" w:hAnsi="Arial" w:cs="Arial"/>
          <w:iCs/>
          <w:sz w:val="16"/>
          <w:szCs w:val="18"/>
        </w:rPr>
      </w:pPr>
    </w:p>
    <w:p w14:paraId="6930C51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F05A899" w14:textId="77777777" w:rsidR="00BD1236" w:rsidRPr="00171BF1" w:rsidRDefault="00BD1236" w:rsidP="00171BF1">
      <w:pPr>
        <w:pStyle w:val="En-tte"/>
        <w:ind w:left="993"/>
        <w:jc w:val="both"/>
        <w:rPr>
          <w:rFonts w:ascii="Arial" w:hAnsi="Arial" w:cs="Arial"/>
          <w:iCs/>
          <w:sz w:val="16"/>
          <w:szCs w:val="18"/>
        </w:rPr>
      </w:pPr>
    </w:p>
    <w:p w14:paraId="6721B39F" w14:textId="77777777" w:rsidR="00BD1236" w:rsidRPr="00171BF1" w:rsidRDefault="00BD1236" w:rsidP="00171BF1">
      <w:pPr>
        <w:pStyle w:val="En-tte"/>
        <w:ind w:left="993"/>
        <w:jc w:val="both"/>
        <w:rPr>
          <w:rFonts w:ascii="Arial" w:hAnsi="Arial" w:cs="Arial"/>
          <w:iCs/>
          <w:sz w:val="16"/>
          <w:szCs w:val="18"/>
        </w:rPr>
      </w:pPr>
    </w:p>
    <w:p w14:paraId="12F4C3E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530BAF3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24E6D7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CAFBF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3155B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AB1A77E"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C736316"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71AD4CC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6077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067965C"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1000B15"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39B5FF4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3267DE3" w14:textId="77777777" w:rsidTr="005C765E">
        <w:tc>
          <w:tcPr>
            <w:tcW w:w="10344" w:type="dxa"/>
            <w:shd w:val="clear" w:color="auto" w:fill="66CCFF"/>
          </w:tcPr>
          <w:p w14:paraId="160FB1D9"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26B8662D" w14:textId="77777777" w:rsidR="00D21AD8" w:rsidRDefault="00D21AD8" w:rsidP="00D21AD8">
      <w:pPr>
        <w:tabs>
          <w:tab w:val="left" w:pos="-142"/>
          <w:tab w:val="left" w:pos="4111"/>
        </w:tabs>
        <w:rPr>
          <w:rFonts w:ascii="Arial" w:hAnsi="Arial" w:cs="Arial"/>
          <w:b/>
          <w:bCs/>
          <w:sz w:val="22"/>
          <w:szCs w:val="22"/>
        </w:rPr>
      </w:pPr>
    </w:p>
    <w:p w14:paraId="0B3497C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7BB069F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9DD0D8E" w14:textId="77777777" w:rsidR="00472B25" w:rsidRDefault="00472B25">
      <w:pPr>
        <w:rPr>
          <w:rFonts w:ascii="Arial" w:hAnsi="Arial" w:cs="Arial"/>
        </w:rPr>
      </w:pPr>
    </w:p>
    <w:p w14:paraId="705DD3AE"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5A8EA4E8" w14:textId="77777777" w:rsidR="00555AC1" w:rsidRDefault="00555AC1" w:rsidP="00171BF1">
      <w:pPr>
        <w:jc w:val="both"/>
        <w:rPr>
          <w:rFonts w:ascii="Arial" w:hAnsi="Arial" w:cs="Arial"/>
          <w:i/>
          <w:sz w:val="18"/>
        </w:rPr>
      </w:pPr>
    </w:p>
    <w:p w14:paraId="2D594B4C" w14:textId="77777777" w:rsidR="00555AC1" w:rsidRDefault="00555AC1" w:rsidP="00171BF1">
      <w:pPr>
        <w:jc w:val="both"/>
        <w:rPr>
          <w:rFonts w:ascii="Arial" w:hAnsi="Arial" w:cs="Arial"/>
          <w:i/>
          <w:sz w:val="18"/>
        </w:rPr>
      </w:pPr>
    </w:p>
    <w:p w14:paraId="55AA757B" w14:textId="77777777" w:rsidR="00555AC1" w:rsidRDefault="00555AC1" w:rsidP="00171BF1">
      <w:pPr>
        <w:jc w:val="both"/>
        <w:rPr>
          <w:rFonts w:ascii="Arial" w:hAnsi="Arial" w:cs="Arial"/>
          <w:i/>
          <w:sz w:val="18"/>
        </w:rPr>
      </w:pPr>
    </w:p>
    <w:p w14:paraId="0769C57B" w14:textId="77777777" w:rsidR="00555AC1" w:rsidRDefault="00555AC1" w:rsidP="00171BF1">
      <w:pPr>
        <w:jc w:val="both"/>
        <w:rPr>
          <w:rFonts w:ascii="Arial" w:hAnsi="Arial" w:cs="Arial"/>
          <w:i/>
          <w:sz w:val="18"/>
        </w:rPr>
      </w:pPr>
    </w:p>
    <w:p w14:paraId="7FC9B255" w14:textId="77777777" w:rsidR="00555AC1" w:rsidRDefault="00555AC1" w:rsidP="00171BF1">
      <w:pPr>
        <w:jc w:val="both"/>
        <w:rPr>
          <w:rFonts w:ascii="Arial" w:hAnsi="Arial" w:cs="Arial"/>
          <w:i/>
          <w:sz w:val="18"/>
        </w:rPr>
      </w:pPr>
    </w:p>
    <w:p w14:paraId="77CB5EFC" w14:textId="77777777" w:rsidR="00555AC1" w:rsidRDefault="00555AC1" w:rsidP="00171BF1">
      <w:pPr>
        <w:jc w:val="both"/>
        <w:rPr>
          <w:rFonts w:ascii="Arial" w:hAnsi="Arial" w:cs="Arial"/>
          <w:i/>
          <w:sz w:val="18"/>
        </w:rPr>
      </w:pPr>
    </w:p>
    <w:p w14:paraId="5007F058" w14:textId="77777777" w:rsidR="00555AC1" w:rsidRDefault="00555AC1" w:rsidP="00171BF1">
      <w:pPr>
        <w:jc w:val="both"/>
        <w:rPr>
          <w:rFonts w:ascii="Arial" w:hAnsi="Arial" w:cs="Arial"/>
          <w:i/>
          <w:sz w:val="18"/>
        </w:rPr>
      </w:pPr>
    </w:p>
    <w:p w14:paraId="5B9C311D"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2151AE0" w14:textId="77777777" w:rsidR="00555AC1" w:rsidRDefault="00555AC1" w:rsidP="00171BF1">
      <w:pPr>
        <w:jc w:val="both"/>
        <w:rPr>
          <w:rFonts w:ascii="Arial" w:hAnsi="Arial" w:cs="Arial"/>
          <w:i/>
          <w:sz w:val="18"/>
        </w:rPr>
      </w:pPr>
    </w:p>
    <w:p w14:paraId="4EB4C815" w14:textId="77777777" w:rsidR="00555AC1" w:rsidRDefault="00555AC1" w:rsidP="00171BF1">
      <w:pPr>
        <w:jc w:val="both"/>
        <w:rPr>
          <w:rFonts w:ascii="Arial" w:hAnsi="Arial" w:cs="Arial"/>
          <w:i/>
          <w:sz w:val="18"/>
        </w:rPr>
      </w:pPr>
    </w:p>
    <w:p w14:paraId="086CBD20" w14:textId="77777777" w:rsidR="00555AC1" w:rsidRDefault="00555AC1" w:rsidP="00171BF1">
      <w:pPr>
        <w:jc w:val="both"/>
        <w:rPr>
          <w:rFonts w:ascii="Arial" w:hAnsi="Arial" w:cs="Arial"/>
          <w:i/>
          <w:sz w:val="18"/>
        </w:rPr>
      </w:pPr>
    </w:p>
    <w:p w14:paraId="4EA032E4" w14:textId="77777777" w:rsidR="00555AC1" w:rsidRDefault="00555AC1" w:rsidP="00171BF1">
      <w:pPr>
        <w:jc w:val="both"/>
        <w:rPr>
          <w:rFonts w:ascii="Arial" w:hAnsi="Arial" w:cs="Arial"/>
          <w:i/>
          <w:sz w:val="18"/>
        </w:rPr>
      </w:pPr>
    </w:p>
    <w:p w14:paraId="72CD2C7E" w14:textId="77777777" w:rsidR="00755416" w:rsidRDefault="00755416" w:rsidP="00171BF1">
      <w:pPr>
        <w:jc w:val="both"/>
        <w:rPr>
          <w:rFonts w:ascii="Arial" w:hAnsi="Arial" w:cs="Arial"/>
          <w:i/>
          <w:sz w:val="18"/>
        </w:rPr>
      </w:pPr>
    </w:p>
    <w:p w14:paraId="4430CB8B" w14:textId="77777777" w:rsidR="00755416" w:rsidRDefault="00755416" w:rsidP="00171BF1">
      <w:pPr>
        <w:jc w:val="both"/>
        <w:rPr>
          <w:rFonts w:ascii="Arial" w:hAnsi="Arial" w:cs="Arial"/>
          <w:i/>
          <w:sz w:val="18"/>
        </w:rPr>
      </w:pPr>
    </w:p>
    <w:p w14:paraId="1EFD7162" w14:textId="77777777" w:rsidR="00755416" w:rsidRDefault="00755416" w:rsidP="00171BF1">
      <w:pPr>
        <w:jc w:val="both"/>
        <w:rPr>
          <w:rFonts w:ascii="Arial" w:hAnsi="Arial" w:cs="Arial"/>
          <w:i/>
          <w:sz w:val="18"/>
        </w:rPr>
      </w:pPr>
    </w:p>
    <w:p w14:paraId="7BF386ED" w14:textId="77777777" w:rsidR="00717070" w:rsidRDefault="00717070" w:rsidP="00171BF1">
      <w:pPr>
        <w:jc w:val="both"/>
        <w:rPr>
          <w:rFonts w:ascii="Arial" w:hAnsi="Arial" w:cs="Arial"/>
          <w:i/>
          <w:sz w:val="18"/>
        </w:rPr>
      </w:pPr>
    </w:p>
    <w:p w14:paraId="488C397E" w14:textId="77777777" w:rsidR="00717070" w:rsidRDefault="00717070" w:rsidP="00171BF1">
      <w:pPr>
        <w:jc w:val="both"/>
        <w:rPr>
          <w:rFonts w:ascii="Arial" w:hAnsi="Arial" w:cs="Arial"/>
          <w:i/>
          <w:sz w:val="18"/>
        </w:rPr>
      </w:pPr>
    </w:p>
    <w:p w14:paraId="4686794E" w14:textId="77777777" w:rsidR="00717070" w:rsidRDefault="00717070" w:rsidP="00171BF1">
      <w:pPr>
        <w:jc w:val="both"/>
        <w:rPr>
          <w:rFonts w:ascii="Arial" w:hAnsi="Arial" w:cs="Arial"/>
          <w:i/>
          <w:sz w:val="18"/>
        </w:rPr>
      </w:pPr>
    </w:p>
    <w:p w14:paraId="2FE879B5" w14:textId="77777777" w:rsidR="00755416" w:rsidRDefault="00755416" w:rsidP="00171BF1">
      <w:pPr>
        <w:jc w:val="both"/>
        <w:rPr>
          <w:rFonts w:ascii="Arial" w:hAnsi="Arial" w:cs="Arial"/>
          <w:i/>
          <w:sz w:val="18"/>
        </w:rPr>
      </w:pPr>
    </w:p>
    <w:p w14:paraId="0491DC77" w14:textId="77777777" w:rsidR="00755416" w:rsidRDefault="00755416" w:rsidP="00171BF1">
      <w:pPr>
        <w:jc w:val="both"/>
        <w:rPr>
          <w:rFonts w:ascii="Arial" w:hAnsi="Arial" w:cs="Arial"/>
          <w:i/>
          <w:sz w:val="18"/>
        </w:rPr>
      </w:pPr>
    </w:p>
    <w:p w14:paraId="6AC36E2F" w14:textId="77777777" w:rsidR="00755416" w:rsidRDefault="00755416" w:rsidP="00171BF1">
      <w:pPr>
        <w:jc w:val="both"/>
        <w:rPr>
          <w:rFonts w:ascii="Arial" w:hAnsi="Arial" w:cs="Arial"/>
          <w:i/>
          <w:sz w:val="18"/>
        </w:rPr>
      </w:pPr>
    </w:p>
    <w:p w14:paraId="666700AD" w14:textId="77777777" w:rsidR="00755416" w:rsidRDefault="00755416" w:rsidP="00171BF1">
      <w:pPr>
        <w:jc w:val="both"/>
        <w:rPr>
          <w:rFonts w:ascii="Arial" w:hAnsi="Arial" w:cs="Arial"/>
          <w:i/>
          <w:sz w:val="18"/>
        </w:rPr>
      </w:pPr>
    </w:p>
    <w:p w14:paraId="1891D381" w14:textId="77777777" w:rsidR="00755416" w:rsidRDefault="00755416" w:rsidP="00663B7E">
      <w:pPr>
        <w:rPr>
          <w:rFonts w:ascii="Arial" w:hAnsi="Arial" w:cs="Arial"/>
          <w:i/>
          <w:sz w:val="18"/>
        </w:rPr>
      </w:pPr>
    </w:p>
    <w:p w14:paraId="2D6BA97F" w14:textId="77777777" w:rsidR="00755416" w:rsidRDefault="00755416" w:rsidP="00663B7E">
      <w:pPr>
        <w:rPr>
          <w:rFonts w:ascii="Arial" w:hAnsi="Arial" w:cs="Arial"/>
          <w:i/>
          <w:sz w:val="18"/>
        </w:rPr>
      </w:pPr>
    </w:p>
    <w:p w14:paraId="1652385E" w14:textId="77777777" w:rsidR="00555AC1" w:rsidRDefault="00555AC1" w:rsidP="00663B7E">
      <w:pPr>
        <w:rPr>
          <w:rFonts w:ascii="Arial" w:hAnsi="Arial" w:cs="Arial"/>
          <w:i/>
          <w:sz w:val="18"/>
        </w:rPr>
      </w:pPr>
    </w:p>
    <w:p w14:paraId="6B492FB5"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71B8307B"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228D718" w14:textId="77777777" w:rsidR="00663B7E" w:rsidRPr="00171BF1" w:rsidRDefault="00663B7E" w:rsidP="00171BF1">
      <w:pPr>
        <w:jc w:val="both"/>
        <w:rPr>
          <w:rFonts w:ascii="Arial" w:hAnsi="Arial" w:cs="Arial"/>
          <w:sz w:val="18"/>
        </w:rPr>
      </w:pPr>
    </w:p>
    <w:p w14:paraId="33D089AA"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23DFF58" w14:textId="77777777" w:rsidR="00663B7E" w:rsidRDefault="00663B7E" w:rsidP="00171BF1">
      <w:pPr>
        <w:ind w:left="284"/>
        <w:jc w:val="both"/>
        <w:rPr>
          <w:rFonts w:ascii="Arial" w:hAnsi="Arial" w:cs="Arial"/>
          <w:sz w:val="16"/>
        </w:rPr>
      </w:pPr>
    </w:p>
    <w:p w14:paraId="7F79C2D5" w14:textId="77777777" w:rsidR="00717070" w:rsidRPr="00171BF1" w:rsidRDefault="00717070" w:rsidP="00171BF1">
      <w:pPr>
        <w:ind w:left="284"/>
        <w:jc w:val="both"/>
        <w:rPr>
          <w:rFonts w:ascii="Arial" w:hAnsi="Arial" w:cs="Arial"/>
          <w:sz w:val="16"/>
        </w:rPr>
      </w:pPr>
    </w:p>
    <w:p w14:paraId="7D346CD9" w14:textId="77777777" w:rsidR="00663B7E" w:rsidRPr="00171BF1" w:rsidRDefault="00663B7E" w:rsidP="00171BF1">
      <w:pPr>
        <w:ind w:left="284"/>
        <w:jc w:val="both"/>
        <w:rPr>
          <w:rFonts w:ascii="Arial" w:hAnsi="Arial" w:cs="Arial"/>
          <w:sz w:val="16"/>
        </w:rPr>
      </w:pPr>
    </w:p>
    <w:p w14:paraId="5F40AA41"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ED06F55" w14:textId="77777777" w:rsidR="00663B7E" w:rsidRPr="00171BF1" w:rsidRDefault="00663B7E" w:rsidP="00171BF1">
      <w:pPr>
        <w:ind w:left="284"/>
        <w:jc w:val="both"/>
        <w:rPr>
          <w:rFonts w:ascii="Arial" w:hAnsi="Arial" w:cs="Arial"/>
          <w:sz w:val="16"/>
        </w:rPr>
      </w:pPr>
    </w:p>
    <w:p w14:paraId="2D4BE30D" w14:textId="77777777" w:rsidR="00663B7E" w:rsidRPr="00171BF1" w:rsidRDefault="00663B7E" w:rsidP="00171BF1">
      <w:pPr>
        <w:ind w:left="284"/>
        <w:jc w:val="both"/>
        <w:rPr>
          <w:rFonts w:ascii="Arial" w:hAnsi="Arial" w:cs="Arial"/>
          <w:sz w:val="16"/>
        </w:rPr>
      </w:pPr>
    </w:p>
    <w:p w14:paraId="53523506" w14:textId="77777777" w:rsidR="00663B7E" w:rsidRPr="00171BF1" w:rsidRDefault="00663B7E" w:rsidP="00171BF1">
      <w:pPr>
        <w:ind w:left="284"/>
        <w:jc w:val="both"/>
        <w:rPr>
          <w:rFonts w:ascii="Arial" w:hAnsi="Arial" w:cs="Arial"/>
          <w:sz w:val="16"/>
        </w:rPr>
      </w:pPr>
    </w:p>
    <w:p w14:paraId="13C91614" w14:textId="77777777" w:rsidR="00663B7E" w:rsidRDefault="00663B7E" w:rsidP="00171BF1">
      <w:pPr>
        <w:ind w:left="284"/>
        <w:jc w:val="both"/>
        <w:rPr>
          <w:rFonts w:ascii="Arial" w:hAnsi="Arial" w:cs="Arial"/>
          <w:sz w:val="16"/>
        </w:rPr>
      </w:pPr>
    </w:p>
    <w:p w14:paraId="2460AA26"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3C931AC" w14:textId="77777777" w:rsidTr="00261FC1">
        <w:tc>
          <w:tcPr>
            <w:tcW w:w="10331" w:type="dxa"/>
            <w:shd w:val="clear" w:color="auto" w:fill="66CCFF"/>
          </w:tcPr>
          <w:p w14:paraId="2B6C4614"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08838D7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9D7035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08A81D24" w14:textId="77777777" w:rsidR="00646B4F" w:rsidRPr="00171BF1" w:rsidRDefault="00646B4F" w:rsidP="00171BF1">
      <w:pPr>
        <w:ind w:left="284"/>
        <w:rPr>
          <w:rFonts w:ascii="Arial" w:hAnsi="Arial" w:cs="Arial"/>
        </w:rPr>
      </w:pPr>
    </w:p>
    <w:p w14:paraId="34729D36"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2C05DDC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EEA59CD" w14:textId="77777777" w:rsidTr="00FE26A7">
        <w:trPr>
          <w:trHeight w:val="737"/>
        </w:trPr>
        <w:tc>
          <w:tcPr>
            <w:tcW w:w="2566" w:type="dxa"/>
            <w:tcBorders>
              <w:top w:val="single" w:sz="8" w:space="0" w:color="000000"/>
              <w:left w:val="single" w:sz="8" w:space="0" w:color="000000"/>
              <w:bottom w:val="single" w:sz="4" w:space="0" w:color="000000"/>
            </w:tcBorders>
          </w:tcPr>
          <w:p w14:paraId="78193DB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7B61279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59398A6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0F7E64B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7DB9CD6" w14:textId="77777777" w:rsidTr="00FE26A7">
        <w:trPr>
          <w:trHeight w:val="737"/>
        </w:trPr>
        <w:tc>
          <w:tcPr>
            <w:tcW w:w="2566" w:type="dxa"/>
            <w:tcBorders>
              <w:top w:val="single" w:sz="4" w:space="0" w:color="000000"/>
              <w:left w:val="single" w:sz="8" w:space="0" w:color="000000"/>
              <w:bottom w:val="single" w:sz="8" w:space="0" w:color="000000"/>
            </w:tcBorders>
          </w:tcPr>
          <w:p w14:paraId="7F841CC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0A521D79" w14:textId="77777777" w:rsidR="00472B25" w:rsidRDefault="00472B25">
            <w:pPr>
              <w:tabs>
                <w:tab w:val="left" w:pos="864"/>
              </w:tabs>
              <w:snapToGrid w:val="0"/>
              <w:spacing w:before="120" w:after="120"/>
              <w:rPr>
                <w:rFonts w:ascii="Arial" w:hAnsi="Arial" w:cs="Arial"/>
                <w:sz w:val="16"/>
                <w:szCs w:val="16"/>
              </w:rPr>
            </w:pPr>
          </w:p>
          <w:p w14:paraId="0B41709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68883AB2"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4D40BE91" w14:textId="77777777" w:rsidR="00472B25" w:rsidRDefault="00472B25">
            <w:pPr>
              <w:tabs>
                <w:tab w:val="left" w:pos="864"/>
              </w:tabs>
              <w:snapToGrid w:val="0"/>
              <w:spacing w:before="120" w:after="120"/>
              <w:jc w:val="right"/>
              <w:rPr>
                <w:rFonts w:ascii="Arial" w:hAnsi="Arial" w:cs="Arial"/>
                <w:sz w:val="16"/>
                <w:szCs w:val="16"/>
              </w:rPr>
            </w:pPr>
          </w:p>
        </w:tc>
      </w:tr>
      <w:tr w:rsidR="00472B25" w14:paraId="10AA2540" w14:textId="77777777">
        <w:trPr>
          <w:trHeight w:val="737"/>
        </w:trPr>
        <w:tc>
          <w:tcPr>
            <w:tcW w:w="2566" w:type="dxa"/>
            <w:tcBorders>
              <w:left w:val="single" w:sz="8" w:space="0" w:color="000000"/>
              <w:bottom w:val="single" w:sz="8" w:space="0" w:color="000000"/>
            </w:tcBorders>
          </w:tcPr>
          <w:p w14:paraId="4F1CA79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19572521" w14:textId="77777777" w:rsidR="00472B25" w:rsidRDefault="00472B25">
            <w:pPr>
              <w:tabs>
                <w:tab w:val="left" w:pos="864"/>
              </w:tabs>
              <w:snapToGrid w:val="0"/>
              <w:spacing w:before="120" w:after="120"/>
              <w:rPr>
                <w:rFonts w:ascii="Arial" w:hAnsi="Arial" w:cs="Arial"/>
                <w:sz w:val="16"/>
                <w:szCs w:val="16"/>
              </w:rPr>
            </w:pPr>
          </w:p>
          <w:p w14:paraId="3F38167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65C2A4E6" w14:textId="77777777" w:rsidR="00472B25" w:rsidRDefault="00472B25">
            <w:pPr>
              <w:tabs>
                <w:tab w:val="left" w:pos="864"/>
              </w:tabs>
              <w:snapToGrid w:val="0"/>
              <w:spacing w:before="120" w:after="120"/>
              <w:jc w:val="right"/>
              <w:rPr>
                <w:rFonts w:ascii="Arial" w:hAnsi="Arial" w:cs="Arial"/>
                <w:sz w:val="16"/>
                <w:szCs w:val="16"/>
              </w:rPr>
            </w:pPr>
          </w:p>
          <w:p w14:paraId="773D0B4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7BE7A3EC" w14:textId="77777777" w:rsidR="00472B25" w:rsidRDefault="00472B25">
            <w:pPr>
              <w:tabs>
                <w:tab w:val="left" w:pos="864"/>
              </w:tabs>
              <w:snapToGrid w:val="0"/>
              <w:spacing w:before="120" w:after="120"/>
              <w:jc w:val="right"/>
              <w:rPr>
                <w:rFonts w:ascii="Arial" w:hAnsi="Arial" w:cs="Arial"/>
                <w:sz w:val="16"/>
                <w:szCs w:val="16"/>
              </w:rPr>
            </w:pPr>
          </w:p>
          <w:p w14:paraId="008886DB"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A63C9BC" w14:textId="77777777" w:rsidR="00472B25" w:rsidRDefault="00472B25">
      <w:pPr>
        <w:tabs>
          <w:tab w:val="left" w:pos="864"/>
        </w:tabs>
        <w:jc w:val="both"/>
        <w:rPr>
          <w:rFonts w:ascii="Arial" w:hAnsi="Arial" w:cs="Arial"/>
        </w:rPr>
      </w:pPr>
    </w:p>
    <w:p w14:paraId="113F3390"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0A9D9A7" w14:textId="77777777" w:rsidR="00646B4F" w:rsidRDefault="00646B4F">
      <w:pPr>
        <w:tabs>
          <w:tab w:val="left" w:pos="864"/>
        </w:tabs>
        <w:jc w:val="both"/>
        <w:rPr>
          <w:rFonts w:ascii="Arial" w:hAnsi="Arial" w:cs="Arial"/>
        </w:rPr>
      </w:pPr>
    </w:p>
    <w:p w14:paraId="4F0FBA4D" w14:textId="77777777" w:rsidR="00646B4F" w:rsidRDefault="00685900" w:rsidP="00171BF1">
      <w:pPr>
        <w:tabs>
          <w:tab w:val="left" w:pos="864"/>
        </w:tabs>
        <w:ind w:left="567"/>
        <w:jc w:val="both"/>
        <w:rPr>
          <w:rFonts w:ascii="Arial" w:hAnsi="Arial" w:cs="Arial"/>
        </w:rPr>
      </w:pPr>
      <w:r>
        <w:rPr>
          <w:rFonts w:ascii="Arial" w:hAnsi="Arial" w:cs="Arial"/>
        </w:rPr>
        <w:t>……./…………./……</w:t>
      </w:r>
    </w:p>
    <w:p w14:paraId="296B05A0" w14:textId="77777777" w:rsidR="00646B4F" w:rsidRDefault="00646B4F">
      <w:pPr>
        <w:tabs>
          <w:tab w:val="left" w:pos="864"/>
        </w:tabs>
        <w:jc w:val="both"/>
        <w:rPr>
          <w:rFonts w:ascii="Arial" w:hAnsi="Arial" w:cs="Arial"/>
        </w:rPr>
      </w:pPr>
    </w:p>
    <w:p w14:paraId="09C382F3"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2C83641E"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7A4A372" w14:textId="77777777" w:rsidR="00646B4F" w:rsidRDefault="00646B4F">
      <w:pPr>
        <w:tabs>
          <w:tab w:val="left" w:pos="864"/>
        </w:tabs>
        <w:jc w:val="both"/>
        <w:rPr>
          <w:rFonts w:ascii="Arial" w:hAnsi="Arial" w:cs="Arial"/>
        </w:rPr>
      </w:pPr>
    </w:p>
    <w:p w14:paraId="121F305F" w14:textId="77777777" w:rsidR="00646B4F" w:rsidRDefault="00646B4F">
      <w:pPr>
        <w:tabs>
          <w:tab w:val="left" w:pos="864"/>
        </w:tabs>
        <w:jc w:val="both"/>
        <w:rPr>
          <w:rFonts w:ascii="Arial" w:hAnsi="Arial" w:cs="Arial"/>
        </w:rPr>
      </w:pPr>
    </w:p>
    <w:p w14:paraId="518F6BD3" w14:textId="77777777" w:rsidR="001A1D05" w:rsidRDefault="001A1D05">
      <w:pPr>
        <w:tabs>
          <w:tab w:val="left" w:pos="864"/>
        </w:tabs>
        <w:jc w:val="both"/>
        <w:rPr>
          <w:rFonts w:ascii="Arial" w:hAnsi="Arial" w:cs="Arial"/>
        </w:rPr>
      </w:pPr>
    </w:p>
    <w:p w14:paraId="06286A27" w14:textId="77777777" w:rsidR="001A1D05" w:rsidRDefault="001A1D05">
      <w:pPr>
        <w:tabs>
          <w:tab w:val="left" w:pos="864"/>
        </w:tabs>
        <w:jc w:val="both"/>
        <w:rPr>
          <w:rFonts w:ascii="Arial" w:hAnsi="Arial" w:cs="Arial"/>
        </w:rPr>
      </w:pPr>
    </w:p>
    <w:p w14:paraId="577D0E3E" w14:textId="77777777" w:rsidR="001A1D05" w:rsidRDefault="001A1D05">
      <w:pPr>
        <w:tabs>
          <w:tab w:val="left" w:pos="864"/>
        </w:tabs>
        <w:jc w:val="both"/>
        <w:rPr>
          <w:rFonts w:ascii="Arial" w:hAnsi="Arial" w:cs="Arial"/>
        </w:rPr>
      </w:pPr>
    </w:p>
    <w:p w14:paraId="73984393" w14:textId="77777777" w:rsidR="00646B4F" w:rsidRDefault="00646B4F">
      <w:pPr>
        <w:tabs>
          <w:tab w:val="left" w:pos="864"/>
        </w:tabs>
        <w:jc w:val="both"/>
        <w:rPr>
          <w:rFonts w:ascii="Arial" w:hAnsi="Arial" w:cs="Arial"/>
        </w:rPr>
      </w:pPr>
    </w:p>
    <w:p w14:paraId="3365638D" w14:textId="77777777" w:rsidR="00826CBB" w:rsidRDefault="00826CBB">
      <w:pPr>
        <w:tabs>
          <w:tab w:val="left" w:pos="864"/>
        </w:tabs>
        <w:jc w:val="both"/>
        <w:rPr>
          <w:rFonts w:ascii="Arial" w:hAnsi="Arial" w:cs="Arial"/>
        </w:rPr>
      </w:pPr>
    </w:p>
    <w:p w14:paraId="53A8E985" w14:textId="77777777" w:rsidR="00826CBB" w:rsidRDefault="00826CBB">
      <w:pPr>
        <w:tabs>
          <w:tab w:val="left" w:pos="864"/>
        </w:tabs>
        <w:jc w:val="both"/>
        <w:rPr>
          <w:rFonts w:ascii="Arial" w:hAnsi="Arial" w:cs="Arial"/>
        </w:rPr>
      </w:pPr>
    </w:p>
    <w:p w14:paraId="1213703B" w14:textId="77777777" w:rsidR="00826CBB" w:rsidRDefault="00826CBB">
      <w:pPr>
        <w:tabs>
          <w:tab w:val="left" w:pos="864"/>
        </w:tabs>
        <w:jc w:val="both"/>
        <w:rPr>
          <w:rFonts w:ascii="Arial" w:hAnsi="Arial" w:cs="Arial"/>
        </w:rPr>
      </w:pPr>
    </w:p>
    <w:p w14:paraId="0EC543E7" w14:textId="77777777" w:rsidR="00826CBB" w:rsidRDefault="00826CBB">
      <w:pPr>
        <w:tabs>
          <w:tab w:val="left" w:pos="864"/>
        </w:tabs>
        <w:jc w:val="both"/>
        <w:rPr>
          <w:rFonts w:ascii="Arial" w:hAnsi="Arial" w:cs="Arial"/>
        </w:rPr>
      </w:pPr>
    </w:p>
    <w:p w14:paraId="40CABECC"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D0675B2" w14:textId="77777777" w:rsidR="00C56E90" w:rsidRDefault="00C56E90">
      <w:pPr>
        <w:tabs>
          <w:tab w:val="left" w:pos="864"/>
        </w:tabs>
        <w:jc w:val="both"/>
        <w:rPr>
          <w:rFonts w:ascii="Arial" w:hAnsi="Arial" w:cs="Arial"/>
        </w:rPr>
      </w:pPr>
    </w:p>
    <w:p w14:paraId="3BDE027C"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6077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4F121A33"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0483F77D"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5BA2B89"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6224F84A" w14:textId="77777777" w:rsidR="00C56E90" w:rsidRDefault="00C56E90">
      <w:pPr>
        <w:tabs>
          <w:tab w:val="left" w:pos="864"/>
        </w:tabs>
        <w:jc w:val="both"/>
        <w:rPr>
          <w:rFonts w:ascii="Arial" w:hAnsi="Arial" w:cs="Arial"/>
        </w:rPr>
      </w:pPr>
    </w:p>
    <w:p w14:paraId="3F5620B3"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631497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BDD5825" w14:textId="77777777" w:rsidR="00685900" w:rsidRPr="00F15FE2" w:rsidRDefault="00685900" w:rsidP="00685900">
      <w:pPr>
        <w:rPr>
          <w:rFonts w:ascii="Arial" w:hAnsi="Arial" w:cs="Arial"/>
          <w:sz w:val="18"/>
        </w:rPr>
      </w:pPr>
    </w:p>
    <w:p w14:paraId="458B3019"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7C112D1" w14:textId="77777777" w:rsidR="00685900" w:rsidRDefault="00685900" w:rsidP="00685900">
      <w:pPr>
        <w:ind w:left="284"/>
        <w:rPr>
          <w:rFonts w:ascii="Arial" w:hAnsi="Arial" w:cs="Arial"/>
          <w:sz w:val="16"/>
        </w:rPr>
      </w:pPr>
    </w:p>
    <w:p w14:paraId="14FB8657" w14:textId="77777777" w:rsidR="00717070" w:rsidRPr="00F15FE2" w:rsidRDefault="00717070" w:rsidP="00685900">
      <w:pPr>
        <w:ind w:left="284"/>
        <w:rPr>
          <w:rFonts w:ascii="Arial" w:hAnsi="Arial" w:cs="Arial"/>
          <w:sz w:val="16"/>
        </w:rPr>
      </w:pPr>
    </w:p>
    <w:p w14:paraId="105D63BE" w14:textId="77777777" w:rsidR="00685900" w:rsidRPr="00F15FE2" w:rsidRDefault="00685900" w:rsidP="00685900">
      <w:pPr>
        <w:ind w:left="284"/>
        <w:rPr>
          <w:rFonts w:ascii="Arial" w:hAnsi="Arial" w:cs="Arial"/>
          <w:sz w:val="16"/>
        </w:rPr>
      </w:pPr>
    </w:p>
    <w:p w14:paraId="69C822F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3DF29814" w14:textId="77777777" w:rsidR="00685900" w:rsidRDefault="00685900" w:rsidP="00685900">
      <w:pPr>
        <w:ind w:left="284"/>
        <w:rPr>
          <w:rFonts w:ascii="Arial" w:hAnsi="Arial" w:cs="Arial"/>
        </w:rPr>
      </w:pPr>
    </w:p>
    <w:p w14:paraId="1EC10724" w14:textId="77777777" w:rsidR="00717070" w:rsidRPr="00663B7E" w:rsidRDefault="00717070" w:rsidP="00685900">
      <w:pPr>
        <w:ind w:left="284"/>
        <w:rPr>
          <w:rFonts w:ascii="Arial" w:hAnsi="Arial" w:cs="Arial"/>
        </w:rPr>
      </w:pPr>
    </w:p>
    <w:p w14:paraId="6E3BBBAE" w14:textId="77777777" w:rsidR="00685900" w:rsidRPr="00663B7E" w:rsidRDefault="00685900" w:rsidP="00685900">
      <w:pPr>
        <w:ind w:left="284"/>
        <w:rPr>
          <w:rFonts w:ascii="Arial" w:hAnsi="Arial" w:cs="Arial"/>
        </w:rPr>
      </w:pPr>
    </w:p>
    <w:p w14:paraId="049BE69E" w14:textId="77777777" w:rsidR="00685900" w:rsidRDefault="00685900" w:rsidP="00685900">
      <w:pPr>
        <w:ind w:left="284"/>
        <w:rPr>
          <w:rFonts w:ascii="Arial" w:hAnsi="Arial" w:cs="Arial"/>
        </w:rPr>
      </w:pPr>
    </w:p>
    <w:p w14:paraId="6BEAFE28"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CE1DC97" w14:textId="77777777" w:rsidTr="00224E9C">
        <w:tc>
          <w:tcPr>
            <w:tcW w:w="10331" w:type="dxa"/>
            <w:shd w:val="clear" w:color="auto" w:fill="66CCFF"/>
          </w:tcPr>
          <w:p w14:paraId="31253EAA"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FD88F14"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31F5E6C8"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1A34B8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094DE05"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A164234" w14:textId="77777777" w:rsidR="00614607" w:rsidRDefault="00614607">
      <w:pPr>
        <w:pStyle w:val="En-tte"/>
        <w:tabs>
          <w:tab w:val="clear" w:pos="4536"/>
          <w:tab w:val="clear" w:pos="9072"/>
          <w:tab w:val="left" w:pos="864"/>
        </w:tabs>
        <w:rPr>
          <w:rFonts w:ascii="Arial" w:hAnsi="Arial" w:cs="Arial"/>
        </w:rPr>
      </w:pPr>
    </w:p>
    <w:p w14:paraId="22F69D4F" w14:textId="77777777" w:rsidR="00764264" w:rsidRDefault="00764264">
      <w:pPr>
        <w:pStyle w:val="En-tte"/>
        <w:tabs>
          <w:tab w:val="clear" w:pos="4536"/>
          <w:tab w:val="clear" w:pos="9072"/>
          <w:tab w:val="left" w:pos="864"/>
        </w:tabs>
        <w:rPr>
          <w:rFonts w:ascii="Arial" w:hAnsi="Arial" w:cs="Arial"/>
        </w:rPr>
      </w:pPr>
    </w:p>
    <w:p w14:paraId="69FDA00F" w14:textId="77777777" w:rsidR="00764264" w:rsidRDefault="00764264">
      <w:pPr>
        <w:pStyle w:val="En-tte"/>
        <w:tabs>
          <w:tab w:val="clear" w:pos="4536"/>
          <w:tab w:val="clear" w:pos="9072"/>
          <w:tab w:val="left" w:pos="864"/>
        </w:tabs>
        <w:rPr>
          <w:rFonts w:ascii="Arial" w:hAnsi="Arial" w:cs="Arial"/>
        </w:rPr>
      </w:pPr>
    </w:p>
    <w:p w14:paraId="41F260C7" w14:textId="77777777" w:rsidR="00764264" w:rsidRDefault="00764264">
      <w:pPr>
        <w:pStyle w:val="En-tte"/>
        <w:tabs>
          <w:tab w:val="clear" w:pos="4536"/>
          <w:tab w:val="clear" w:pos="9072"/>
          <w:tab w:val="left" w:pos="864"/>
        </w:tabs>
        <w:rPr>
          <w:rFonts w:ascii="Arial" w:hAnsi="Arial" w:cs="Arial"/>
        </w:rPr>
      </w:pPr>
    </w:p>
    <w:p w14:paraId="0A777967" w14:textId="77777777" w:rsidR="00764264" w:rsidRDefault="00764264">
      <w:pPr>
        <w:pStyle w:val="En-tte"/>
        <w:tabs>
          <w:tab w:val="clear" w:pos="4536"/>
          <w:tab w:val="clear" w:pos="9072"/>
          <w:tab w:val="left" w:pos="864"/>
        </w:tabs>
        <w:rPr>
          <w:rFonts w:ascii="Arial" w:hAnsi="Arial" w:cs="Arial"/>
        </w:rPr>
      </w:pPr>
    </w:p>
    <w:p w14:paraId="2479265B" w14:textId="77777777" w:rsidR="00764264" w:rsidRDefault="00764264">
      <w:pPr>
        <w:pStyle w:val="En-tte"/>
        <w:tabs>
          <w:tab w:val="clear" w:pos="4536"/>
          <w:tab w:val="clear" w:pos="9072"/>
          <w:tab w:val="left" w:pos="864"/>
        </w:tabs>
        <w:rPr>
          <w:rFonts w:ascii="Arial" w:hAnsi="Arial" w:cs="Arial"/>
        </w:rPr>
      </w:pPr>
    </w:p>
    <w:p w14:paraId="56C144E7" w14:textId="77777777" w:rsidR="00764264" w:rsidRDefault="00764264">
      <w:pPr>
        <w:pStyle w:val="En-tte"/>
        <w:tabs>
          <w:tab w:val="clear" w:pos="4536"/>
          <w:tab w:val="clear" w:pos="9072"/>
          <w:tab w:val="left" w:pos="864"/>
        </w:tabs>
        <w:rPr>
          <w:rFonts w:ascii="Arial" w:hAnsi="Arial" w:cs="Arial"/>
        </w:rPr>
      </w:pPr>
    </w:p>
    <w:p w14:paraId="4F7D3592" w14:textId="77777777" w:rsidR="00764264" w:rsidRDefault="00764264">
      <w:pPr>
        <w:pStyle w:val="En-tte"/>
        <w:tabs>
          <w:tab w:val="clear" w:pos="4536"/>
          <w:tab w:val="clear" w:pos="9072"/>
          <w:tab w:val="left" w:pos="864"/>
        </w:tabs>
        <w:rPr>
          <w:rFonts w:ascii="Arial" w:hAnsi="Arial" w:cs="Arial"/>
        </w:rPr>
      </w:pPr>
    </w:p>
    <w:p w14:paraId="117D1236" w14:textId="77777777" w:rsidR="00764264" w:rsidRDefault="00764264">
      <w:pPr>
        <w:pStyle w:val="En-tte"/>
        <w:tabs>
          <w:tab w:val="clear" w:pos="4536"/>
          <w:tab w:val="clear" w:pos="9072"/>
          <w:tab w:val="left" w:pos="864"/>
        </w:tabs>
        <w:rPr>
          <w:rFonts w:ascii="Arial" w:hAnsi="Arial" w:cs="Arial"/>
        </w:rPr>
      </w:pPr>
    </w:p>
    <w:p w14:paraId="063051E0" w14:textId="77777777" w:rsidR="00764264" w:rsidRDefault="00764264">
      <w:pPr>
        <w:pStyle w:val="En-tte"/>
        <w:tabs>
          <w:tab w:val="clear" w:pos="4536"/>
          <w:tab w:val="clear" w:pos="9072"/>
          <w:tab w:val="left" w:pos="864"/>
        </w:tabs>
        <w:rPr>
          <w:rFonts w:ascii="Arial" w:hAnsi="Arial" w:cs="Arial"/>
        </w:rPr>
      </w:pPr>
    </w:p>
    <w:p w14:paraId="06C1B0F5" w14:textId="77777777" w:rsidR="00FB44EA" w:rsidRDefault="00FB44EA">
      <w:pPr>
        <w:pStyle w:val="En-tte"/>
        <w:tabs>
          <w:tab w:val="clear" w:pos="4536"/>
          <w:tab w:val="clear" w:pos="9072"/>
          <w:tab w:val="left" w:pos="864"/>
        </w:tabs>
        <w:rPr>
          <w:rFonts w:ascii="Arial" w:hAnsi="Arial" w:cs="Arial"/>
        </w:rPr>
      </w:pPr>
    </w:p>
    <w:p w14:paraId="4FAE4B6B" w14:textId="77777777" w:rsidR="00764264" w:rsidRDefault="00764264">
      <w:pPr>
        <w:pStyle w:val="En-tte"/>
        <w:tabs>
          <w:tab w:val="clear" w:pos="4536"/>
          <w:tab w:val="clear" w:pos="9072"/>
          <w:tab w:val="left" w:pos="864"/>
        </w:tabs>
        <w:rPr>
          <w:rFonts w:ascii="Arial" w:hAnsi="Arial" w:cs="Arial"/>
        </w:rPr>
      </w:pPr>
    </w:p>
    <w:p w14:paraId="6C902C59" w14:textId="77777777" w:rsidR="00764264" w:rsidRDefault="00764264">
      <w:pPr>
        <w:pStyle w:val="En-tte"/>
        <w:tabs>
          <w:tab w:val="clear" w:pos="4536"/>
          <w:tab w:val="clear" w:pos="9072"/>
          <w:tab w:val="left" w:pos="864"/>
        </w:tabs>
        <w:rPr>
          <w:rFonts w:ascii="Arial" w:hAnsi="Arial" w:cs="Arial"/>
        </w:rPr>
      </w:pPr>
    </w:p>
    <w:p w14:paraId="7202426C" w14:textId="77777777" w:rsidR="00764264" w:rsidRDefault="00764264">
      <w:pPr>
        <w:pStyle w:val="En-tte"/>
        <w:tabs>
          <w:tab w:val="clear" w:pos="4536"/>
          <w:tab w:val="clear" w:pos="9072"/>
          <w:tab w:val="left" w:pos="864"/>
        </w:tabs>
        <w:rPr>
          <w:rFonts w:ascii="Arial" w:hAnsi="Arial" w:cs="Arial"/>
        </w:rPr>
      </w:pPr>
    </w:p>
    <w:p w14:paraId="5BBB1F3F" w14:textId="77777777" w:rsidR="00912339" w:rsidRDefault="00912339">
      <w:pPr>
        <w:pStyle w:val="En-tte"/>
        <w:tabs>
          <w:tab w:val="clear" w:pos="4536"/>
          <w:tab w:val="clear" w:pos="9072"/>
          <w:tab w:val="left" w:pos="864"/>
        </w:tabs>
        <w:rPr>
          <w:rFonts w:ascii="Arial" w:hAnsi="Arial" w:cs="Arial"/>
        </w:rPr>
      </w:pPr>
    </w:p>
    <w:p w14:paraId="34AA9106" w14:textId="77777777" w:rsidR="00912339" w:rsidRDefault="00912339">
      <w:pPr>
        <w:pStyle w:val="En-tte"/>
        <w:tabs>
          <w:tab w:val="clear" w:pos="4536"/>
          <w:tab w:val="clear" w:pos="9072"/>
          <w:tab w:val="left" w:pos="864"/>
        </w:tabs>
        <w:rPr>
          <w:rFonts w:ascii="Arial" w:hAnsi="Arial" w:cs="Arial"/>
        </w:rPr>
      </w:pPr>
    </w:p>
    <w:p w14:paraId="0E8A648E" w14:textId="77777777" w:rsidR="00912339" w:rsidRDefault="00912339">
      <w:pPr>
        <w:pStyle w:val="En-tte"/>
        <w:tabs>
          <w:tab w:val="clear" w:pos="4536"/>
          <w:tab w:val="clear" w:pos="9072"/>
          <w:tab w:val="left" w:pos="864"/>
        </w:tabs>
        <w:rPr>
          <w:rFonts w:ascii="Arial" w:hAnsi="Arial" w:cs="Arial"/>
        </w:rPr>
      </w:pPr>
    </w:p>
    <w:p w14:paraId="6E405919"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5A71928" w14:textId="77777777" w:rsidR="00764264" w:rsidRDefault="00764264">
      <w:pPr>
        <w:pStyle w:val="En-tte"/>
        <w:tabs>
          <w:tab w:val="clear" w:pos="4536"/>
          <w:tab w:val="clear" w:pos="9072"/>
          <w:tab w:val="left" w:pos="864"/>
        </w:tabs>
        <w:rPr>
          <w:rFonts w:ascii="Arial" w:hAnsi="Arial" w:cs="Arial"/>
        </w:rPr>
      </w:pPr>
    </w:p>
    <w:p w14:paraId="667CDDC8"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F55421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4D50634" w14:textId="77777777" w:rsidR="00411396" w:rsidRPr="00411396" w:rsidRDefault="00411396" w:rsidP="00411396">
      <w:pPr>
        <w:pStyle w:val="En-tte"/>
        <w:tabs>
          <w:tab w:val="left" w:pos="864"/>
        </w:tabs>
        <w:rPr>
          <w:rFonts w:ascii="Arial" w:hAnsi="Arial" w:cs="Arial"/>
        </w:rPr>
      </w:pPr>
    </w:p>
    <w:p w14:paraId="5B5BEC47"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70845581" w14:textId="77777777" w:rsidR="00411396" w:rsidRDefault="00411396" w:rsidP="00411396">
      <w:pPr>
        <w:pStyle w:val="En-tte"/>
        <w:tabs>
          <w:tab w:val="left" w:pos="864"/>
        </w:tabs>
        <w:rPr>
          <w:rFonts w:ascii="Arial" w:hAnsi="Arial" w:cs="Arial"/>
        </w:rPr>
      </w:pPr>
    </w:p>
    <w:p w14:paraId="1FD11D6B" w14:textId="77777777" w:rsidR="00717070" w:rsidRPr="00411396" w:rsidRDefault="00717070" w:rsidP="00411396">
      <w:pPr>
        <w:pStyle w:val="En-tte"/>
        <w:tabs>
          <w:tab w:val="left" w:pos="864"/>
        </w:tabs>
        <w:rPr>
          <w:rFonts w:ascii="Arial" w:hAnsi="Arial" w:cs="Arial"/>
        </w:rPr>
      </w:pPr>
    </w:p>
    <w:p w14:paraId="3462468C" w14:textId="77777777" w:rsidR="00411396" w:rsidRPr="00411396" w:rsidRDefault="00411396" w:rsidP="00411396">
      <w:pPr>
        <w:pStyle w:val="En-tte"/>
        <w:tabs>
          <w:tab w:val="left" w:pos="864"/>
        </w:tabs>
        <w:rPr>
          <w:rFonts w:ascii="Arial" w:hAnsi="Arial" w:cs="Arial"/>
        </w:rPr>
      </w:pPr>
    </w:p>
    <w:p w14:paraId="393936EF"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2FD5300" w14:textId="77777777" w:rsidR="00411396" w:rsidRPr="00411396" w:rsidRDefault="00411396" w:rsidP="00411396">
      <w:pPr>
        <w:pStyle w:val="En-tte"/>
        <w:tabs>
          <w:tab w:val="left" w:pos="864"/>
        </w:tabs>
        <w:rPr>
          <w:rFonts w:ascii="Arial" w:hAnsi="Arial" w:cs="Arial"/>
        </w:rPr>
      </w:pPr>
    </w:p>
    <w:p w14:paraId="2B662196" w14:textId="77777777" w:rsidR="00411396" w:rsidRPr="00411396" w:rsidRDefault="00411396" w:rsidP="00411396">
      <w:pPr>
        <w:pStyle w:val="En-tte"/>
        <w:tabs>
          <w:tab w:val="left" w:pos="864"/>
        </w:tabs>
        <w:rPr>
          <w:rFonts w:ascii="Arial" w:hAnsi="Arial" w:cs="Arial"/>
        </w:rPr>
      </w:pPr>
    </w:p>
    <w:p w14:paraId="08233144" w14:textId="77777777" w:rsidR="00411396" w:rsidRDefault="00411396" w:rsidP="00411396">
      <w:pPr>
        <w:pStyle w:val="En-tte"/>
        <w:tabs>
          <w:tab w:val="left" w:pos="864"/>
        </w:tabs>
        <w:rPr>
          <w:rFonts w:ascii="Arial" w:hAnsi="Arial" w:cs="Arial"/>
        </w:rPr>
      </w:pPr>
    </w:p>
    <w:p w14:paraId="4925B2E7" w14:textId="77777777" w:rsidR="00717070" w:rsidRDefault="00717070" w:rsidP="00411396">
      <w:pPr>
        <w:pStyle w:val="En-tte"/>
        <w:tabs>
          <w:tab w:val="left" w:pos="864"/>
        </w:tabs>
        <w:rPr>
          <w:rFonts w:ascii="Arial" w:hAnsi="Arial" w:cs="Arial"/>
        </w:rPr>
      </w:pPr>
    </w:p>
    <w:p w14:paraId="464D2069" w14:textId="77777777" w:rsidR="00717070" w:rsidRDefault="00717070" w:rsidP="00411396">
      <w:pPr>
        <w:pStyle w:val="En-tte"/>
        <w:tabs>
          <w:tab w:val="left" w:pos="864"/>
        </w:tabs>
        <w:rPr>
          <w:rFonts w:ascii="Arial" w:hAnsi="Arial" w:cs="Arial"/>
        </w:rPr>
      </w:pPr>
    </w:p>
    <w:p w14:paraId="17E1237B" w14:textId="77777777" w:rsidR="00717070" w:rsidRDefault="00717070" w:rsidP="00411396">
      <w:pPr>
        <w:pStyle w:val="En-tte"/>
        <w:tabs>
          <w:tab w:val="left" w:pos="864"/>
        </w:tabs>
        <w:rPr>
          <w:rFonts w:ascii="Arial" w:hAnsi="Arial" w:cs="Arial"/>
        </w:rPr>
      </w:pPr>
    </w:p>
    <w:p w14:paraId="331AD62A" w14:textId="77777777" w:rsidR="00717070" w:rsidRDefault="00717070" w:rsidP="00411396">
      <w:pPr>
        <w:pStyle w:val="En-tte"/>
        <w:tabs>
          <w:tab w:val="left" w:pos="864"/>
        </w:tabs>
        <w:rPr>
          <w:rFonts w:ascii="Arial" w:hAnsi="Arial" w:cs="Arial"/>
        </w:rPr>
      </w:pPr>
    </w:p>
    <w:p w14:paraId="2796D0BE" w14:textId="77777777" w:rsidR="00717070" w:rsidRDefault="00717070" w:rsidP="00411396">
      <w:pPr>
        <w:pStyle w:val="En-tte"/>
        <w:tabs>
          <w:tab w:val="left" w:pos="864"/>
        </w:tabs>
        <w:rPr>
          <w:rFonts w:ascii="Arial" w:hAnsi="Arial" w:cs="Arial"/>
        </w:rPr>
      </w:pPr>
    </w:p>
    <w:p w14:paraId="5FD2C770" w14:textId="77777777" w:rsidR="00717070" w:rsidRDefault="00717070" w:rsidP="00411396">
      <w:pPr>
        <w:pStyle w:val="En-tte"/>
        <w:tabs>
          <w:tab w:val="left" w:pos="864"/>
        </w:tabs>
        <w:rPr>
          <w:rFonts w:ascii="Arial" w:hAnsi="Arial" w:cs="Arial"/>
        </w:rPr>
      </w:pPr>
    </w:p>
    <w:p w14:paraId="3439F94B" w14:textId="77777777" w:rsidR="00717070" w:rsidRDefault="00717070" w:rsidP="00411396">
      <w:pPr>
        <w:pStyle w:val="En-tte"/>
        <w:tabs>
          <w:tab w:val="left" w:pos="864"/>
        </w:tabs>
        <w:rPr>
          <w:rFonts w:ascii="Arial" w:hAnsi="Arial" w:cs="Arial"/>
        </w:rPr>
      </w:pPr>
    </w:p>
    <w:p w14:paraId="2F1D7169" w14:textId="77777777" w:rsidR="00B076C1" w:rsidRDefault="00B076C1" w:rsidP="00411396">
      <w:pPr>
        <w:pStyle w:val="En-tte"/>
        <w:tabs>
          <w:tab w:val="left" w:pos="864"/>
        </w:tabs>
        <w:rPr>
          <w:rFonts w:ascii="Arial" w:hAnsi="Arial" w:cs="Arial"/>
        </w:rPr>
      </w:pPr>
    </w:p>
    <w:p w14:paraId="1794A7B5" w14:textId="77777777" w:rsidR="00B076C1" w:rsidRPr="00411396" w:rsidRDefault="00B076C1" w:rsidP="00411396">
      <w:pPr>
        <w:pStyle w:val="En-tte"/>
        <w:tabs>
          <w:tab w:val="left" w:pos="864"/>
        </w:tabs>
        <w:rPr>
          <w:rFonts w:ascii="Arial" w:hAnsi="Arial" w:cs="Arial"/>
        </w:rPr>
      </w:pPr>
    </w:p>
    <w:p w14:paraId="3CF28712"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0E5074B" w14:textId="77777777">
        <w:tc>
          <w:tcPr>
            <w:tcW w:w="10331" w:type="dxa"/>
            <w:shd w:val="clear" w:color="auto" w:fill="66CCFF"/>
          </w:tcPr>
          <w:p w14:paraId="3F349FD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D55C2AE"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E1A5F6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4CAFC97" w14:textId="77777777" w:rsidR="00472B25" w:rsidRDefault="00472B25">
      <w:pPr>
        <w:tabs>
          <w:tab w:val="left" w:pos="576"/>
        </w:tabs>
        <w:rPr>
          <w:rFonts w:ascii="Arial" w:hAnsi="Arial" w:cs="Arial"/>
          <w:iCs/>
        </w:rPr>
      </w:pPr>
    </w:p>
    <w:p w14:paraId="7A48DE3B"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5882722C"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62DBD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7B4EFD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2E97FF53" w14:textId="77777777" w:rsidR="009A04B2" w:rsidRDefault="009A04B2" w:rsidP="00A02975">
            <w:pPr>
              <w:jc w:val="center"/>
              <w:rPr>
                <w:rFonts w:ascii="Arial" w:hAnsi="Arial" w:cs="Arial"/>
                <w:b/>
              </w:rPr>
            </w:pPr>
            <w:r>
              <w:rPr>
                <w:rFonts w:ascii="Arial" w:hAnsi="Arial" w:cs="Arial"/>
                <w:b/>
              </w:rPr>
              <w:t>N°</w:t>
            </w:r>
          </w:p>
          <w:p w14:paraId="182AEC8B" w14:textId="77777777" w:rsidR="009A04B2" w:rsidRDefault="009A04B2" w:rsidP="00827FD0">
            <w:pPr>
              <w:jc w:val="center"/>
              <w:rPr>
                <w:rFonts w:ascii="Arial" w:hAnsi="Arial" w:cs="Arial"/>
                <w:b/>
              </w:rPr>
            </w:pPr>
            <w:r>
              <w:rPr>
                <w:rFonts w:ascii="Arial" w:hAnsi="Arial" w:cs="Arial"/>
                <w:b/>
              </w:rPr>
              <w:t>du</w:t>
            </w:r>
          </w:p>
          <w:p w14:paraId="41C15EB9"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325BAAF6"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01BA6B59"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B91B9D1" w14:textId="77777777" w:rsidTr="00171BF1">
        <w:trPr>
          <w:trHeight w:val="1021"/>
        </w:trPr>
        <w:tc>
          <w:tcPr>
            <w:tcW w:w="832" w:type="dxa"/>
            <w:tcBorders>
              <w:top w:val="single" w:sz="4" w:space="0" w:color="000000"/>
              <w:left w:val="single" w:sz="4" w:space="0" w:color="000000"/>
            </w:tcBorders>
            <w:shd w:val="clear" w:color="auto" w:fill="CCFFFF"/>
          </w:tcPr>
          <w:p w14:paraId="236252B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E0C2321"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2AC6B01" w14:textId="77777777" w:rsidR="009A04B2" w:rsidRDefault="009A04B2" w:rsidP="00310F9B">
            <w:pPr>
              <w:snapToGrid w:val="0"/>
              <w:jc w:val="both"/>
              <w:rPr>
                <w:rFonts w:ascii="Arial" w:hAnsi="Arial" w:cs="Arial"/>
              </w:rPr>
            </w:pPr>
          </w:p>
        </w:tc>
      </w:tr>
      <w:tr w:rsidR="009A04B2" w14:paraId="16A6A375" w14:textId="77777777" w:rsidTr="00171BF1">
        <w:trPr>
          <w:trHeight w:val="1021"/>
        </w:trPr>
        <w:tc>
          <w:tcPr>
            <w:tcW w:w="832" w:type="dxa"/>
            <w:tcBorders>
              <w:left w:val="single" w:sz="4" w:space="0" w:color="000000"/>
            </w:tcBorders>
          </w:tcPr>
          <w:p w14:paraId="1092401A" w14:textId="77777777" w:rsidR="009A04B2" w:rsidRDefault="009A04B2" w:rsidP="00310F9B">
            <w:pPr>
              <w:snapToGrid w:val="0"/>
              <w:jc w:val="both"/>
              <w:rPr>
                <w:rFonts w:ascii="Arial" w:hAnsi="Arial" w:cs="Arial"/>
              </w:rPr>
            </w:pPr>
          </w:p>
        </w:tc>
        <w:tc>
          <w:tcPr>
            <w:tcW w:w="4394" w:type="dxa"/>
            <w:tcBorders>
              <w:left w:val="single" w:sz="4" w:space="0" w:color="000000"/>
            </w:tcBorders>
          </w:tcPr>
          <w:p w14:paraId="55B1E04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tcPr>
          <w:p w14:paraId="23F55ABC" w14:textId="77777777" w:rsidR="009A04B2" w:rsidRDefault="009A04B2" w:rsidP="00310F9B">
            <w:pPr>
              <w:snapToGrid w:val="0"/>
              <w:jc w:val="both"/>
              <w:rPr>
                <w:rFonts w:ascii="Arial" w:hAnsi="Arial" w:cs="Arial"/>
              </w:rPr>
            </w:pPr>
          </w:p>
        </w:tc>
      </w:tr>
      <w:tr w:rsidR="002F1469" w14:paraId="6AFE866D" w14:textId="77777777" w:rsidTr="00C00E04">
        <w:trPr>
          <w:trHeight w:val="1021"/>
        </w:trPr>
        <w:tc>
          <w:tcPr>
            <w:tcW w:w="832" w:type="dxa"/>
            <w:tcBorders>
              <w:left w:val="single" w:sz="4" w:space="0" w:color="000000"/>
            </w:tcBorders>
            <w:shd w:val="clear" w:color="auto" w:fill="CCFFFF"/>
          </w:tcPr>
          <w:p w14:paraId="11D98C1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61DFCD8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DCB452" w14:textId="77777777" w:rsidR="002F1469" w:rsidRDefault="002F1469" w:rsidP="00C00E04">
            <w:pPr>
              <w:snapToGrid w:val="0"/>
              <w:jc w:val="both"/>
              <w:rPr>
                <w:rFonts w:ascii="Arial" w:hAnsi="Arial" w:cs="Arial"/>
              </w:rPr>
            </w:pPr>
          </w:p>
        </w:tc>
      </w:tr>
      <w:tr w:rsidR="009051AC" w14:paraId="31D22E05" w14:textId="77777777" w:rsidTr="00C00E04">
        <w:trPr>
          <w:trHeight w:val="1021"/>
        </w:trPr>
        <w:tc>
          <w:tcPr>
            <w:tcW w:w="832" w:type="dxa"/>
            <w:tcBorders>
              <w:left w:val="single" w:sz="4" w:space="0" w:color="000000"/>
            </w:tcBorders>
          </w:tcPr>
          <w:p w14:paraId="4177FF3B" w14:textId="77777777" w:rsidR="009051AC" w:rsidRDefault="009051AC" w:rsidP="00C00E04">
            <w:pPr>
              <w:snapToGrid w:val="0"/>
              <w:jc w:val="both"/>
              <w:rPr>
                <w:rFonts w:ascii="Arial" w:hAnsi="Arial" w:cs="Arial"/>
              </w:rPr>
            </w:pPr>
          </w:p>
        </w:tc>
        <w:tc>
          <w:tcPr>
            <w:tcW w:w="4394" w:type="dxa"/>
            <w:tcBorders>
              <w:left w:val="single" w:sz="4" w:space="0" w:color="000000"/>
            </w:tcBorders>
          </w:tcPr>
          <w:p w14:paraId="3387492F"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tcPr>
          <w:p w14:paraId="680F663D" w14:textId="77777777" w:rsidR="009051AC" w:rsidRDefault="009051AC" w:rsidP="00C00E04">
            <w:pPr>
              <w:snapToGrid w:val="0"/>
              <w:jc w:val="both"/>
              <w:rPr>
                <w:rFonts w:ascii="Arial" w:hAnsi="Arial" w:cs="Arial"/>
              </w:rPr>
            </w:pPr>
          </w:p>
        </w:tc>
      </w:tr>
      <w:tr w:rsidR="009051AC" w14:paraId="10E20C3A" w14:textId="77777777" w:rsidTr="00C00E04">
        <w:trPr>
          <w:trHeight w:val="1021"/>
        </w:trPr>
        <w:tc>
          <w:tcPr>
            <w:tcW w:w="832" w:type="dxa"/>
            <w:tcBorders>
              <w:left w:val="single" w:sz="4" w:space="0" w:color="000000"/>
            </w:tcBorders>
            <w:shd w:val="clear" w:color="auto" w:fill="CCFFFF"/>
          </w:tcPr>
          <w:p w14:paraId="673C32F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0B7BC33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5FDB3A8" w14:textId="77777777" w:rsidR="009051AC" w:rsidRDefault="009051AC" w:rsidP="00C00E04">
            <w:pPr>
              <w:snapToGrid w:val="0"/>
              <w:jc w:val="both"/>
              <w:rPr>
                <w:rFonts w:ascii="Arial" w:hAnsi="Arial" w:cs="Arial"/>
              </w:rPr>
            </w:pPr>
          </w:p>
        </w:tc>
      </w:tr>
      <w:tr w:rsidR="002F1469" w14:paraId="5E03D8A3" w14:textId="77777777" w:rsidTr="002F1469">
        <w:trPr>
          <w:trHeight w:val="1021"/>
        </w:trPr>
        <w:tc>
          <w:tcPr>
            <w:tcW w:w="832" w:type="dxa"/>
            <w:tcBorders>
              <w:left w:val="single" w:sz="4" w:space="0" w:color="000000"/>
            </w:tcBorders>
          </w:tcPr>
          <w:p w14:paraId="4AFBB887"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35E2FA5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5FABD47E" w14:textId="77777777" w:rsidR="002F1469" w:rsidRDefault="002F1469" w:rsidP="00C00E04">
            <w:pPr>
              <w:snapToGrid w:val="0"/>
              <w:jc w:val="both"/>
              <w:rPr>
                <w:rFonts w:ascii="Arial" w:hAnsi="Arial" w:cs="Arial"/>
              </w:rPr>
            </w:pPr>
          </w:p>
        </w:tc>
      </w:tr>
      <w:tr w:rsidR="002F1469" w14:paraId="0374E61F" w14:textId="77777777" w:rsidTr="00C00E04">
        <w:trPr>
          <w:trHeight w:val="1021"/>
        </w:trPr>
        <w:tc>
          <w:tcPr>
            <w:tcW w:w="832" w:type="dxa"/>
            <w:tcBorders>
              <w:left w:val="single" w:sz="4" w:space="0" w:color="000000"/>
            </w:tcBorders>
            <w:shd w:val="clear" w:color="auto" w:fill="CCFFFF"/>
          </w:tcPr>
          <w:p w14:paraId="549AD083"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23E0FA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1EA4564" w14:textId="77777777" w:rsidR="002F1469" w:rsidRDefault="002F1469" w:rsidP="00C00E04">
            <w:pPr>
              <w:snapToGrid w:val="0"/>
              <w:jc w:val="both"/>
              <w:rPr>
                <w:rFonts w:ascii="Arial" w:hAnsi="Arial" w:cs="Arial"/>
              </w:rPr>
            </w:pPr>
          </w:p>
        </w:tc>
      </w:tr>
      <w:tr w:rsidR="002F1469" w14:paraId="21DB8EA4" w14:textId="77777777" w:rsidTr="002F1469">
        <w:trPr>
          <w:trHeight w:val="1021"/>
        </w:trPr>
        <w:tc>
          <w:tcPr>
            <w:tcW w:w="832" w:type="dxa"/>
            <w:tcBorders>
              <w:left w:val="single" w:sz="4" w:space="0" w:color="000000"/>
            </w:tcBorders>
          </w:tcPr>
          <w:p w14:paraId="36ACF01B"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2384022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1A53F49B" w14:textId="77777777" w:rsidR="002F1469" w:rsidRDefault="002F1469" w:rsidP="00C00E04">
            <w:pPr>
              <w:snapToGrid w:val="0"/>
              <w:jc w:val="both"/>
              <w:rPr>
                <w:rFonts w:ascii="Arial" w:hAnsi="Arial" w:cs="Arial"/>
              </w:rPr>
            </w:pPr>
          </w:p>
        </w:tc>
      </w:tr>
      <w:tr w:rsidR="009A04B2" w14:paraId="7B7DBD2A" w14:textId="77777777" w:rsidTr="00827FD0">
        <w:trPr>
          <w:trHeight w:val="1021"/>
        </w:trPr>
        <w:tc>
          <w:tcPr>
            <w:tcW w:w="832" w:type="dxa"/>
            <w:tcBorders>
              <w:left w:val="single" w:sz="4" w:space="0" w:color="000000"/>
              <w:bottom w:val="single" w:sz="4" w:space="0" w:color="000000"/>
            </w:tcBorders>
            <w:shd w:val="clear" w:color="auto" w:fill="CCFFFF"/>
          </w:tcPr>
          <w:p w14:paraId="7EFBE31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20450949"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381F416" w14:textId="77777777" w:rsidR="009A04B2" w:rsidRDefault="009A04B2" w:rsidP="00310F9B">
            <w:pPr>
              <w:snapToGrid w:val="0"/>
              <w:jc w:val="both"/>
              <w:rPr>
                <w:rFonts w:ascii="Arial" w:hAnsi="Arial" w:cs="Arial"/>
              </w:rPr>
            </w:pPr>
          </w:p>
        </w:tc>
      </w:tr>
    </w:tbl>
    <w:p w14:paraId="21CEF7E9"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C095EA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E81825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9730520"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0C986037"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F1791C9" w14:textId="77777777">
        <w:tc>
          <w:tcPr>
            <w:tcW w:w="10331" w:type="dxa"/>
            <w:shd w:val="clear" w:color="auto" w:fill="66CCFF"/>
          </w:tcPr>
          <w:p w14:paraId="4CAFCB50"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64077B5" w14:textId="77777777" w:rsidR="00472B25" w:rsidRDefault="00472B25">
      <w:pPr>
        <w:tabs>
          <w:tab w:val="left" w:pos="426"/>
        </w:tabs>
        <w:jc w:val="both"/>
        <w:rPr>
          <w:rFonts w:ascii="Arial" w:hAnsi="Arial" w:cs="Arial"/>
          <w:spacing w:val="-10"/>
        </w:rPr>
      </w:pPr>
    </w:p>
    <w:p w14:paraId="423D0A42"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3ABF65F6" w14:textId="77777777" w:rsidR="00472B25" w:rsidRDefault="00472B25">
      <w:pPr>
        <w:tabs>
          <w:tab w:val="left" w:pos="426"/>
        </w:tabs>
        <w:jc w:val="both"/>
        <w:rPr>
          <w:rFonts w:ascii="Arial" w:hAnsi="Arial" w:cs="Arial"/>
          <w:spacing w:val="-10"/>
        </w:rPr>
      </w:pPr>
    </w:p>
    <w:p w14:paraId="5BB75BFE" w14:textId="77777777" w:rsidR="007314F1" w:rsidRDefault="007314F1">
      <w:pPr>
        <w:tabs>
          <w:tab w:val="left" w:pos="426"/>
        </w:tabs>
        <w:jc w:val="both"/>
        <w:rPr>
          <w:rFonts w:ascii="Arial" w:hAnsi="Arial" w:cs="Arial"/>
          <w:spacing w:val="-10"/>
        </w:rPr>
      </w:pPr>
    </w:p>
    <w:p w14:paraId="24510002" w14:textId="77777777" w:rsidR="007314F1" w:rsidRDefault="007314F1">
      <w:pPr>
        <w:tabs>
          <w:tab w:val="left" w:pos="426"/>
        </w:tabs>
        <w:jc w:val="both"/>
        <w:rPr>
          <w:rFonts w:ascii="Arial" w:hAnsi="Arial" w:cs="Arial"/>
          <w:spacing w:val="-10"/>
        </w:rPr>
      </w:pPr>
    </w:p>
    <w:p w14:paraId="527A134F" w14:textId="77777777" w:rsidR="007314F1" w:rsidRDefault="007314F1">
      <w:pPr>
        <w:tabs>
          <w:tab w:val="left" w:pos="426"/>
        </w:tabs>
        <w:jc w:val="both"/>
        <w:rPr>
          <w:rFonts w:ascii="Arial" w:hAnsi="Arial" w:cs="Arial"/>
          <w:spacing w:val="-10"/>
        </w:rPr>
      </w:pPr>
    </w:p>
    <w:p w14:paraId="30439B96" w14:textId="77777777" w:rsidR="007314F1" w:rsidRDefault="007314F1">
      <w:pPr>
        <w:tabs>
          <w:tab w:val="left" w:pos="426"/>
        </w:tabs>
        <w:jc w:val="both"/>
        <w:rPr>
          <w:rFonts w:ascii="Arial" w:hAnsi="Arial" w:cs="Arial"/>
          <w:spacing w:val="-10"/>
        </w:rPr>
      </w:pPr>
    </w:p>
    <w:p w14:paraId="2CB493D3" w14:textId="77777777" w:rsidR="007314F1" w:rsidRDefault="007314F1">
      <w:pPr>
        <w:tabs>
          <w:tab w:val="left" w:pos="426"/>
        </w:tabs>
        <w:jc w:val="both"/>
        <w:rPr>
          <w:rFonts w:ascii="Arial" w:hAnsi="Arial" w:cs="Arial"/>
          <w:spacing w:val="-10"/>
        </w:rPr>
      </w:pPr>
    </w:p>
    <w:p w14:paraId="2697C053" w14:textId="77777777" w:rsidR="007314F1" w:rsidRDefault="007314F1">
      <w:pPr>
        <w:tabs>
          <w:tab w:val="left" w:pos="426"/>
        </w:tabs>
        <w:jc w:val="both"/>
        <w:rPr>
          <w:rFonts w:ascii="Arial" w:hAnsi="Arial" w:cs="Arial"/>
          <w:spacing w:val="-10"/>
        </w:rPr>
      </w:pPr>
    </w:p>
    <w:p w14:paraId="26B9EC3F" w14:textId="77777777" w:rsidR="007314F1" w:rsidRDefault="007314F1">
      <w:pPr>
        <w:tabs>
          <w:tab w:val="left" w:pos="426"/>
        </w:tabs>
        <w:jc w:val="both"/>
        <w:rPr>
          <w:rFonts w:ascii="Arial" w:hAnsi="Arial" w:cs="Arial"/>
          <w:spacing w:val="-10"/>
        </w:rPr>
      </w:pPr>
    </w:p>
    <w:p w14:paraId="45A8FA4A" w14:textId="77777777" w:rsidR="00472B25" w:rsidRDefault="00472B25">
      <w:pPr>
        <w:tabs>
          <w:tab w:val="left" w:pos="426"/>
        </w:tabs>
        <w:jc w:val="both"/>
        <w:rPr>
          <w:rFonts w:ascii="Arial" w:hAnsi="Arial" w:cs="Arial"/>
          <w:spacing w:val="-10"/>
        </w:rPr>
      </w:pPr>
    </w:p>
    <w:p w14:paraId="7E96B4B5" w14:textId="77777777" w:rsidR="00472B25" w:rsidRDefault="00472B25">
      <w:pPr>
        <w:tabs>
          <w:tab w:val="left" w:pos="426"/>
        </w:tabs>
        <w:jc w:val="both"/>
        <w:rPr>
          <w:rFonts w:ascii="Arial" w:hAnsi="Arial" w:cs="Arial"/>
          <w:spacing w:val="-10"/>
        </w:rPr>
      </w:pPr>
    </w:p>
    <w:p w14:paraId="769F7D0F"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5F8DABA6" w14:textId="77777777" w:rsidR="00472B25" w:rsidRDefault="00472B25">
      <w:pPr>
        <w:tabs>
          <w:tab w:val="left" w:pos="426"/>
        </w:tabs>
        <w:jc w:val="both"/>
        <w:rPr>
          <w:rFonts w:ascii="Arial" w:hAnsi="Arial" w:cs="Arial"/>
          <w:spacing w:val="-10"/>
          <w:sz w:val="22"/>
          <w:szCs w:val="22"/>
        </w:rPr>
      </w:pPr>
    </w:p>
    <w:p w14:paraId="58FEDB3E" w14:textId="77777777" w:rsidR="007314F1" w:rsidRDefault="007314F1">
      <w:pPr>
        <w:tabs>
          <w:tab w:val="left" w:pos="426"/>
        </w:tabs>
        <w:jc w:val="both"/>
        <w:rPr>
          <w:rFonts w:ascii="Arial" w:hAnsi="Arial" w:cs="Arial"/>
          <w:spacing w:val="-10"/>
          <w:sz w:val="22"/>
          <w:szCs w:val="22"/>
        </w:rPr>
      </w:pPr>
    </w:p>
    <w:p w14:paraId="442DAE7E" w14:textId="77777777" w:rsidR="007314F1" w:rsidRDefault="007314F1">
      <w:pPr>
        <w:tabs>
          <w:tab w:val="left" w:pos="426"/>
        </w:tabs>
        <w:jc w:val="both"/>
        <w:rPr>
          <w:rFonts w:ascii="Arial" w:hAnsi="Arial" w:cs="Arial"/>
          <w:spacing w:val="-10"/>
          <w:sz w:val="22"/>
          <w:szCs w:val="22"/>
        </w:rPr>
      </w:pPr>
    </w:p>
    <w:p w14:paraId="278BF0DD" w14:textId="77777777" w:rsidR="007314F1" w:rsidRDefault="007314F1">
      <w:pPr>
        <w:tabs>
          <w:tab w:val="left" w:pos="426"/>
        </w:tabs>
        <w:jc w:val="both"/>
        <w:rPr>
          <w:rFonts w:ascii="Arial" w:hAnsi="Arial" w:cs="Arial"/>
          <w:spacing w:val="-10"/>
          <w:sz w:val="22"/>
          <w:szCs w:val="22"/>
        </w:rPr>
      </w:pPr>
    </w:p>
    <w:p w14:paraId="3EA42700" w14:textId="77777777" w:rsidR="007314F1" w:rsidRDefault="007314F1">
      <w:pPr>
        <w:tabs>
          <w:tab w:val="left" w:pos="426"/>
        </w:tabs>
        <w:jc w:val="both"/>
        <w:rPr>
          <w:rFonts w:ascii="Arial" w:hAnsi="Arial" w:cs="Arial"/>
          <w:spacing w:val="-10"/>
          <w:sz w:val="22"/>
          <w:szCs w:val="22"/>
        </w:rPr>
      </w:pPr>
    </w:p>
    <w:p w14:paraId="3A79073D" w14:textId="77777777" w:rsidR="007314F1" w:rsidRDefault="007314F1">
      <w:pPr>
        <w:tabs>
          <w:tab w:val="left" w:pos="426"/>
        </w:tabs>
        <w:jc w:val="both"/>
        <w:rPr>
          <w:rFonts w:ascii="Arial" w:hAnsi="Arial" w:cs="Arial"/>
          <w:spacing w:val="-10"/>
          <w:sz w:val="22"/>
          <w:szCs w:val="22"/>
        </w:rPr>
      </w:pPr>
    </w:p>
    <w:p w14:paraId="501779A3" w14:textId="77777777" w:rsidR="007314F1" w:rsidRDefault="007314F1">
      <w:pPr>
        <w:tabs>
          <w:tab w:val="left" w:pos="426"/>
        </w:tabs>
        <w:jc w:val="both"/>
        <w:rPr>
          <w:rFonts w:ascii="Arial" w:hAnsi="Arial" w:cs="Arial"/>
          <w:spacing w:val="-10"/>
          <w:sz w:val="22"/>
          <w:szCs w:val="22"/>
        </w:rPr>
      </w:pPr>
    </w:p>
    <w:p w14:paraId="2FA2512F" w14:textId="77777777" w:rsidR="007314F1" w:rsidRDefault="007314F1">
      <w:pPr>
        <w:tabs>
          <w:tab w:val="left" w:pos="426"/>
        </w:tabs>
        <w:jc w:val="both"/>
        <w:rPr>
          <w:rFonts w:ascii="Arial" w:hAnsi="Arial" w:cs="Arial"/>
          <w:spacing w:val="-10"/>
          <w:sz w:val="22"/>
          <w:szCs w:val="22"/>
        </w:rPr>
      </w:pPr>
    </w:p>
    <w:p w14:paraId="0111524B" w14:textId="77777777" w:rsidR="007314F1" w:rsidRDefault="007314F1">
      <w:pPr>
        <w:tabs>
          <w:tab w:val="left" w:pos="426"/>
        </w:tabs>
        <w:jc w:val="both"/>
        <w:rPr>
          <w:rFonts w:ascii="Arial" w:hAnsi="Arial" w:cs="Arial"/>
          <w:spacing w:val="-10"/>
          <w:sz w:val="22"/>
          <w:szCs w:val="22"/>
        </w:rPr>
      </w:pPr>
    </w:p>
    <w:p w14:paraId="108EAF09" w14:textId="77777777" w:rsidR="007314F1" w:rsidRDefault="007314F1">
      <w:pPr>
        <w:tabs>
          <w:tab w:val="left" w:pos="426"/>
        </w:tabs>
        <w:jc w:val="both"/>
        <w:rPr>
          <w:rFonts w:ascii="Arial" w:hAnsi="Arial" w:cs="Arial"/>
          <w:spacing w:val="-10"/>
          <w:sz w:val="22"/>
          <w:szCs w:val="22"/>
        </w:rPr>
      </w:pPr>
    </w:p>
    <w:p w14:paraId="4CDDB10E" w14:textId="77777777" w:rsidR="007314F1" w:rsidRDefault="007314F1">
      <w:pPr>
        <w:tabs>
          <w:tab w:val="left" w:pos="426"/>
        </w:tabs>
        <w:jc w:val="both"/>
        <w:rPr>
          <w:rFonts w:ascii="Arial" w:hAnsi="Arial" w:cs="Arial"/>
          <w:spacing w:val="-10"/>
          <w:sz w:val="22"/>
          <w:szCs w:val="22"/>
        </w:rPr>
      </w:pPr>
    </w:p>
    <w:p w14:paraId="6FDE41AF" w14:textId="77777777" w:rsidR="007314F1" w:rsidRDefault="007314F1">
      <w:pPr>
        <w:tabs>
          <w:tab w:val="left" w:pos="426"/>
        </w:tabs>
        <w:jc w:val="both"/>
        <w:rPr>
          <w:rFonts w:ascii="Arial" w:hAnsi="Arial" w:cs="Arial"/>
          <w:spacing w:val="-10"/>
          <w:sz w:val="22"/>
          <w:szCs w:val="22"/>
        </w:rPr>
      </w:pPr>
    </w:p>
    <w:p w14:paraId="3C8AC5C5" w14:textId="77777777" w:rsidR="007314F1" w:rsidRDefault="007314F1">
      <w:pPr>
        <w:tabs>
          <w:tab w:val="left" w:pos="426"/>
        </w:tabs>
        <w:jc w:val="both"/>
        <w:rPr>
          <w:rFonts w:ascii="Arial" w:hAnsi="Arial" w:cs="Arial"/>
          <w:spacing w:val="-10"/>
          <w:sz w:val="22"/>
          <w:szCs w:val="22"/>
        </w:rPr>
      </w:pPr>
    </w:p>
    <w:p w14:paraId="32D1DF53" w14:textId="77777777" w:rsidR="007314F1" w:rsidRDefault="007314F1">
      <w:pPr>
        <w:tabs>
          <w:tab w:val="left" w:pos="426"/>
        </w:tabs>
        <w:jc w:val="both"/>
        <w:rPr>
          <w:rFonts w:ascii="Arial" w:hAnsi="Arial" w:cs="Arial"/>
          <w:spacing w:val="-10"/>
          <w:sz w:val="22"/>
          <w:szCs w:val="22"/>
        </w:rPr>
      </w:pPr>
    </w:p>
    <w:p w14:paraId="387134F1" w14:textId="77777777" w:rsidR="007314F1" w:rsidRDefault="007314F1">
      <w:pPr>
        <w:tabs>
          <w:tab w:val="left" w:pos="426"/>
        </w:tabs>
        <w:jc w:val="both"/>
        <w:rPr>
          <w:rFonts w:ascii="Arial" w:hAnsi="Arial" w:cs="Arial"/>
          <w:spacing w:val="-10"/>
          <w:sz w:val="22"/>
          <w:szCs w:val="22"/>
        </w:rPr>
      </w:pPr>
    </w:p>
    <w:p w14:paraId="6A08C775" w14:textId="77777777" w:rsidR="007314F1" w:rsidRDefault="007314F1">
      <w:pPr>
        <w:tabs>
          <w:tab w:val="left" w:pos="426"/>
        </w:tabs>
        <w:jc w:val="both"/>
        <w:rPr>
          <w:rFonts w:ascii="Arial" w:hAnsi="Arial" w:cs="Arial"/>
          <w:spacing w:val="-10"/>
          <w:sz w:val="22"/>
          <w:szCs w:val="22"/>
        </w:rPr>
      </w:pPr>
    </w:p>
    <w:p w14:paraId="6DD8BF66" w14:textId="77777777" w:rsidR="007314F1" w:rsidRDefault="007314F1">
      <w:pPr>
        <w:tabs>
          <w:tab w:val="left" w:pos="426"/>
        </w:tabs>
        <w:jc w:val="both"/>
        <w:rPr>
          <w:rFonts w:ascii="Arial" w:hAnsi="Arial" w:cs="Arial"/>
          <w:spacing w:val="-10"/>
          <w:sz w:val="22"/>
          <w:szCs w:val="22"/>
        </w:rPr>
      </w:pPr>
    </w:p>
    <w:p w14:paraId="2F339B79" w14:textId="77777777" w:rsidR="007314F1" w:rsidRDefault="007314F1">
      <w:pPr>
        <w:tabs>
          <w:tab w:val="left" w:pos="426"/>
        </w:tabs>
        <w:jc w:val="both"/>
        <w:rPr>
          <w:rFonts w:ascii="Arial" w:hAnsi="Arial" w:cs="Arial"/>
          <w:spacing w:val="-10"/>
          <w:sz w:val="22"/>
          <w:szCs w:val="22"/>
        </w:rPr>
      </w:pPr>
    </w:p>
    <w:p w14:paraId="69E04EB1" w14:textId="77777777" w:rsidR="007314F1" w:rsidRDefault="007314F1">
      <w:pPr>
        <w:tabs>
          <w:tab w:val="left" w:pos="426"/>
        </w:tabs>
        <w:jc w:val="both"/>
        <w:rPr>
          <w:rFonts w:ascii="Arial" w:hAnsi="Arial" w:cs="Arial"/>
          <w:spacing w:val="-10"/>
          <w:sz w:val="22"/>
          <w:szCs w:val="22"/>
        </w:rPr>
      </w:pPr>
    </w:p>
    <w:p w14:paraId="5D37BF0E" w14:textId="77777777" w:rsidR="007314F1" w:rsidRDefault="007314F1">
      <w:pPr>
        <w:tabs>
          <w:tab w:val="left" w:pos="426"/>
        </w:tabs>
        <w:jc w:val="both"/>
        <w:rPr>
          <w:rFonts w:ascii="Arial" w:hAnsi="Arial" w:cs="Arial"/>
          <w:spacing w:val="-10"/>
          <w:sz w:val="22"/>
          <w:szCs w:val="22"/>
        </w:rPr>
      </w:pPr>
    </w:p>
    <w:p w14:paraId="3EA9655C" w14:textId="77777777" w:rsidR="007314F1" w:rsidRDefault="007314F1">
      <w:pPr>
        <w:tabs>
          <w:tab w:val="left" w:pos="426"/>
        </w:tabs>
        <w:jc w:val="both"/>
        <w:rPr>
          <w:rFonts w:ascii="Arial" w:hAnsi="Arial" w:cs="Arial"/>
          <w:spacing w:val="-10"/>
          <w:sz w:val="22"/>
          <w:szCs w:val="22"/>
        </w:rPr>
      </w:pPr>
    </w:p>
    <w:p w14:paraId="03A25C22" w14:textId="77777777" w:rsidR="007314F1" w:rsidRDefault="007314F1">
      <w:pPr>
        <w:tabs>
          <w:tab w:val="left" w:pos="426"/>
        </w:tabs>
        <w:jc w:val="both"/>
        <w:rPr>
          <w:rFonts w:ascii="Arial" w:hAnsi="Arial" w:cs="Arial"/>
          <w:spacing w:val="-10"/>
          <w:sz w:val="22"/>
          <w:szCs w:val="22"/>
        </w:rPr>
      </w:pPr>
    </w:p>
    <w:p w14:paraId="06B53270" w14:textId="77777777" w:rsidR="007314F1" w:rsidRDefault="007314F1">
      <w:pPr>
        <w:tabs>
          <w:tab w:val="left" w:pos="426"/>
        </w:tabs>
        <w:jc w:val="both"/>
        <w:rPr>
          <w:rFonts w:ascii="Arial" w:hAnsi="Arial" w:cs="Arial"/>
          <w:spacing w:val="-10"/>
          <w:sz w:val="22"/>
          <w:szCs w:val="22"/>
        </w:rPr>
      </w:pPr>
    </w:p>
    <w:p w14:paraId="705C9AFF" w14:textId="77777777" w:rsidR="007314F1" w:rsidRDefault="007314F1">
      <w:pPr>
        <w:tabs>
          <w:tab w:val="left" w:pos="426"/>
        </w:tabs>
        <w:jc w:val="both"/>
        <w:rPr>
          <w:rFonts w:ascii="Arial" w:hAnsi="Arial" w:cs="Arial"/>
          <w:spacing w:val="-10"/>
          <w:sz w:val="22"/>
          <w:szCs w:val="22"/>
        </w:rPr>
      </w:pPr>
    </w:p>
    <w:p w14:paraId="2BB31E33" w14:textId="77777777" w:rsidR="007314F1" w:rsidRDefault="007314F1">
      <w:pPr>
        <w:tabs>
          <w:tab w:val="left" w:pos="426"/>
        </w:tabs>
        <w:jc w:val="both"/>
        <w:rPr>
          <w:rFonts w:ascii="Arial" w:hAnsi="Arial" w:cs="Arial"/>
          <w:spacing w:val="-10"/>
          <w:sz w:val="22"/>
          <w:szCs w:val="22"/>
        </w:rPr>
      </w:pPr>
    </w:p>
    <w:p w14:paraId="119A6438" w14:textId="77777777" w:rsidR="007314F1" w:rsidRDefault="007314F1">
      <w:pPr>
        <w:tabs>
          <w:tab w:val="left" w:pos="426"/>
        </w:tabs>
        <w:jc w:val="both"/>
        <w:rPr>
          <w:rFonts w:ascii="Arial" w:hAnsi="Arial" w:cs="Arial"/>
          <w:spacing w:val="-10"/>
          <w:sz w:val="22"/>
          <w:szCs w:val="22"/>
        </w:rPr>
      </w:pPr>
    </w:p>
    <w:p w14:paraId="6B037C14" w14:textId="77777777" w:rsidR="007314F1" w:rsidRDefault="007314F1">
      <w:pPr>
        <w:tabs>
          <w:tab w:val="left" w:pos="426"/>
        </w:tabs>
        <w:jc w:val="both"/>
        <w:rPr>
          <w:rFonts w:ascii="Arial" w:hAnsi="Arial" w:cs="Arial"/>
          <w:spacing w:val="-10"/>
          <w:sz w:val="22"/>
          <w:szCs w:val="22"/>
        </w:rPr>
      </w:pPr>
    </w:p>
    <w:p w14:paraId="7FBBECE5" w14:textId="77777777" w:rsidR="007314F1" w:rsidRDefault="007314F1">
      <w:pPr>
        <w:tabs>
          <w:tab w:val="left" w:pos="426"/>
        </w:tabs>
        <w:jc w:val="both"/>
        <w:rPr>
          <w:rFonts w:ascii="Arial" w:hAnsi="Arial" w:cs="Arial"/>
          <w:spacing w:val="-10"/>
          <w:sz w:val="22"/>
          <w:szCs w:val="22"/>
        </w:rPr>
      </w:pPr>
    </w:p>
    <w:p w14:paraId="677C011A" w14:textId="77777777" w:rsidR="007314F1" w:rsidRDefault="007314F1">
      <w:pPr>
        <w:tabs>
          <w:tab w:val="left" w:pos="426"/>
        </w:tabs>
        <w:jc w:val="both"/>
        <w:rPr>
          <w:rFonts w:ascii="Arial" w:hAnsi="Arial" w:cs="Arial"/>
          <w:spacing w:val="-10"/>
          <w:sz w:val="22"/>
          <w:szCs w:val="22"/>
        </w:rPr>
      </w:pPr>
    </w:p>
    <w:p w14:paraId="1B4342A6" w14:textId="77777777" w:rsidR="007314F1" w:rsidRDefault="007314F1">
      <w:pPr>
        <w:tabs>
          <w:tab w:val="left" w:pos="426"/>
        </w:tabs>
        <w:jc w:val="both"/>
        <w:rPr>
          <w:rFonts w:ascii="Arial" w:hAnsi="Arial" w:cs="Arial"/>
          <w:spacing w:val="-10"/>
          <w:sz w:val="22"/>
          <w:szCs w:val="22"/>
        </w:rPr>
      </w:pPr>
    </w:p>
    <w:p w14:paraId="7E60ABF9" w14:textId="77777777" w:rsidR="007314F1" w:rsidRDefault="007314F1">
      <w:pPr>
        <w:tabs>
          <w:tab w:val="left" w:pos="426"/>
        </w:tabs>
        <w:jc w:val="both"/>
        <w:rPr>
          <w:rFonts w:ascii="Arial" w:hAnsi="Arial" w:cs="Arial"/>
          <w:spacing w:val="-10"/>
          <w:sz w:val="22"/>
          <w:szCs w:val="22"/>
        </w:rPr>
      </w:pPr>
    </w:p>
    <w:p w14:paraId="5DB26F35" w14:textId="77777777" w:rsidR="007314F1" w:rsidRDefault="007314F1">
      <w:pPr>
        <w:tabs>
          <w:tab w:val="left" w:pos="426"/>
        </w:tabs>
        <w:jc w:val="both"/>
        <w:rPr>
          <w:rFonts w:ascii="Arial" w:hAnsi="Arial" w:cs="Arial"/>
          <w:spacing w:val="-10"/>
          <w:sz w:val="22"/>
          <w:szCs w:val="22"/>
        </w:rPr>
      </w:pPr>
    </w:p>
    <w:p w14:paraId="216138EB" w14:textId="77777777" w:rsidR="007314F1" w:rsidRDefault="007314F1">
      <w:pPr>
        <w:tabs>
          <w:tab w:val="left" w:pos="426"/>
        </w:tabs>
        <w:jc w:val="both"/>
        <w:rPr>
          <w:rFonts w:ascii="Arial" w:hAnsi="Arial" w:cs="Arial"/>
          <w:spacing w:val="-10"/>
          <w:sz w:val="22"/>
          <w:szCs w:val="22"/>
        </w:rPr>
      </w:pPr>
    </w:p>
    <w:p w14:paraId="29D16218" w14:textId="77777777" w:rsidR="007314F1" w:rsidRDefault="007314F1">
      <w:pPr>
        <w:tabs>
          <w:tab w:val="left" w:pos="426"/>
        </w:tabs>
        <w:jc w:val="both"/>
        <w:rPr>
          <w:rFonts w:ascii="Arial" w:hAnsi="Arial" w:cs="Arial"/>
          <w:spacing w:val="-10"/>
          <w:sz w:val="22"/>
          <w:szCs w:val="22"/>
        </w:rPr>
      </w:pPr>
    </w:p>
    <w:p w14:paraId="60ACFA93" w14:textId="77777777" w:rsidR="007314F1" w:rsidRDefault="007314F1">
      <w:pPr>
        <w:tabs>
          <w:tab w:val="left" w:pos="426"/>
        </w:tabs>
        <w:jc w:val="both"/>
        <w:rPr>
          <w:rFonts w:ascii="Arial" w:hAnsi="Arial" w:cs="Arial"/>
          <w:spacing w:val="-10"/>
          <w:sz w:val="22"/>
          <w:szCs w:val="22"/>
        </w:rPr>
      </w:pPr>
    </w:p>
    <w:p w14:paraId="6715BAA8" w14:textId="77777777" w:rsidR="007314F1" w:rsidRDefault="007314F1">
      <w:pPr>
        <w:tabs>
          <w:tab w:val="left" w:pos="426"/>
        </w:tabs>
        <w:jc w:val="both"/>
        <w:rPr>
          <w:rFonts w:ascii="Arial" w:hAnsi="Arial" w:cs="Arial"/>
          <w:spacing w:val="-10"/>
          <w:sz w:val="22"/>
          <w:szCs w:val="22"/>
        </w:rPr>
      </w:pPr>
    </w:p>
    <w:p w14:paraId="47A6B664" w14:textId="77777777" w:rsidR="007314F1" w:rsidRDefault="007314F1">
      <w:pPr>
        <w:tabs>
          <w:tab w:val="left" w:pos="426"/>
        </w:tabs>
        <w:jc w:val="both"/>
        <w:rPr>
          <w:rFonts w:ascii="Arial" w:hAnsi="Arial" w:cs="Arial"/>
          <w:spacing w:val="-10"/>
          <w:sz w:val="22"/>
          <w:szCs w:val="22"/>
        </w:rPr>
      </w:pPr>
    </w:p>
    <w:p w14:paraId="61B001BA" w14:textId="77777777" w:rsidR="007314F1" w:rsidRDefault="007314F1">
      <w:pPr>
        <w:tabs>
          <w:tab w:val="left" w:pos="426"/>
        </w:tabs>
        <w:jc w:val="both"/>
        <w:rPr>
          <w:rFonts w:ascii="Arial" w:hAnsi="Arial" w:cs="Arial"/>
          <w:spacing w:val="-10"/>
          <w:sz w:val="22"/>
          <w:szCs w:val="22"/>
        </w:rPr>
      </w:pPr>
    </w:p>
    <w:p w14:paraId="383F2FE3" w14:textId="77777777" w:rsidR="007314F1" w:rsidRDefault="007314F1">
      <w:pPr>
        <w:tabs>
          <w:tab w:val="left" w:pos="426"/>
        </w:tabs>
        <w:jc w:val="both"/>
        <w:rPr>
          <w:rFonts w:ascii="Arial" w:hAnsi="Arial" w:cs="Arial"/>
          <w:spacing w:val="-10"/>
          <w:sz w:val="22"/>
          <w:szCs w:val="22"/>
        </w:rPr>
      </w:pPr>
    </w:p>
    <w:p w14:paraId="6B1CDFD8" w14:textId="77777777" w:rsidR="007314F1" w:rsidRDefault="007314F1">
      <w:pPr>
        <w:tabs>
          <w:tab w:val="left" w:pos="426"/>
        </w:tabs>
        <w:jc w:val="both"/>
        <w:rPr>
          <w:rFonts w:ascii="Arial" w:hAnsi="Arial" w:cs="Arial"/>
          <w:spacing w:val="-10"/>
          <w:sz w:val="22"/>
          <w:szCs w:val="22"/>
        </w:rPr>
      </w:pPr>
    </w:p>
    <w:p w14:paraId="4DC44D24" w14:textId="77777777" w:rsidR="007314F1" w:rsidRDefault="007314F1">
      <w:pPr>
        <w:tabs>
          <w:tab w:val="left" w:pos="426"/>
        </w:tabs>
        <w:jc w:val="both"/>
        <w:rPr>
          <w:rFonts w:ascii="Arial" w:hAnsi="Arial" w:cs="Arial"/>
          <w:spacing w:val="-10"/>
          <w:sz w:val="22"/>
          <w:szCs w:val="22"/>
        </w:rPr>
      </w:pPr>
    </w:p>
    <w:p w14:paraId="7ED038AA" w14:textId="77777777" w:rsidR="007314F1" w:rsidRDefault="007314F1">
      <w:pPr>
        <w:tabs>
          <w:tab w:val="left" w:pos="426"/>
        </w:tabs>
        <w:jc w:val="both"/>
        <w:rPr>
          <w:rFonts w:ascii="Arial" w:hAnsi="Arial" w:cs="Arial"/>
          <w:spacing w:val="-10"/>
          <w:sz w:val="22"/>
          <w:szCs w:val="22"/>
        </w:rPr>
      </w:pPr>
    </w:p>
    <w:p w14:paraId="151AC2C1" w14:textId="77777777" w:rsidR="007314F1" w:rsidRPr="0013398C" w:rsidRDefault="007314F1">
      <w:pPr>
        <w:tabs>
          <w:tab w:val="left" w:pos="426"/>
        </w:tabs>
        <w:jc w:val="both"/>
        <w:rPr>
          <w:rFonts w:ascii="Arial" w:hAnsi="Arial" w:cs="Arial"/>
          <w:spacing w:val="-10"/>
          <w:sz w:val="22"/>
          <w:szCs w:val="22"/>
        </w:rPr>
      </w:pPr>
    </w:p>
    <w:p w14:paraId="3EAE164B"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A89E4" w14:textId="77777777" w:rsidR="00D309ED" w:rsidRDefault="00D309ED">
      <w:r>
        <w:separator/>
      </w:r>
    </w:p>
  </w:endnote>
  <w:endnote w:type="continuationSeparator" w:id="0">
    <w:p w14:paraId="5A3719A4" w14:textId="77777777" w:rsidR="00D309ED" w:rsidRDefault="00D30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64DEA51" w14:textId="77777777">
      <w:trPr>
        <w:tblHeader/>
      </w:trPr>
      <w:tc>
        <w:tcPr>
          <w:tcW w:w="3513" w:type="dxa"/>
          <w:shd w:val="clear" w:color="auto" w:fill="66CCFF"/>
        </w:tcPr>
        <w:p w14:paraId="17DA5138"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D6A8738" w14:textId="356AE01A" w:rsidR="00472B25" w:rsidRDefault="00A36920" w:rsidP="00961D2C">
          <w:pPr>
            <w:shd w:val="clear" w:color="auto" w:fill="66CCFF"/>
            <w:snapToGrid w:val="0"/>
            <w:jc w:val="center"/>
            <w:rPr>
              <w:rFonts w:ascii="Arial" w:hAnsi="Arial" w:cs="Arial"/>
              <w:b/>
              <w:bCs/>
            </w:rPr>
          </w:pPr>
          <w:r>
            <w:rPr>
              <w:rFonts w:ascii="Arial" w:hAnsi="Arial" w:cs="Arial"/>
              <w:b/>
              <w:i/>
              <w:iCs/>
            </w:rPr>
            <w:t>CCIR-</w:t>
          </w:r>
          <w:r w:rsidR="00BC7A41">
            <w:rPr>
              <w:rFonts w:ascii="Arial" w:hAnsi="Arial" w:cs="Arial"/>
              <w:b/>
              <w:i/>
              <w:iCs/>
            </w:rPr>
            <w:t>INT-</w:t>
          </w:r>
          <w:r w:rsidR="0050058F">
            <w:rPr>
              <w:rFonts w:ascii="Arial" w:hAnsi="Arial" w:cs="Arial"/>
              <w:b/>
              <w:i/>
              <w:iCs/>
            </w:rPr>
            <w:t>202</w:t>
          </w:r>
          <w:r w:rsidR="00EC582C">
            <w:rPr>
              <w:rFonts w:ascii="Arial" w:hAnsi="Arial" w:cs="Arial"/>
              <w:b/>
              <w:i/>
              <w:iCs/>
            </w:rPr>
            <w:t>5</w:t>
          </w:r>
          <w:r w:rsidR="00F70ADE">
            <w:rPr>
              <w:rFonts w:ascii="Arial" w:hAnsi="Arial" w:cs="Arial"/>
              <w:b/>
              <w:i/>
              <w:iCs/>
            </w:rPr>
            <w:t>-</w:t>
          </w:r>
          <w:r w:rsidR="00EC582C">
            <w:rPr>
              <w:rFonts w:ascii="Arial" w:hAnsi="Arial" w:cs="Arial"/>
              <w:b/>
              <w:i/>
              <w:iCs/>
            </w:rPr>
            <w:t>6</w:t>
          </w:r>
          <w:r w:rsidR="00860772">
            <w:rPr>
              <w:rFonts w:ascii="Arial" w:hAnsi="Arial" w:cs="Arial"/>
              <w:b/>
              <w:i/>
              <w:iCs/>
            </w:rPr>
            <w:t>4</w:t>
          </w:r>
        </w:p>
      </w:tc>
      <w:tc>
        <w:tcPr>
          <w:tcW w:w="900" w:type="dxa"/>
          <w:shd w:val="clear" w:color="auto" w:fill="66CCFF"/>
        </w:tcPr>
        <w:p w14:paraId="6AD239D2"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E011C43"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0058F">
            <w:rPr>
              <w:rStyle w:val="Numrodepage"/>
              <w:rFonts w:cs="Arial"/>
              <w:b/>
              <w:noProof/>
            </w:rPr>
            <w:t>8</w:t>
          </w:r>
          <w:r>
            <w:rPr>
              <w:rStyle w:val="Numrodepage"/>
              <w:rFonts w:cs="Arial"/>
              <w:b/>
            </w:rPr>
            <w:fldChar w:fldCharType="end"/>
          </w:r>
        </w:p>
      </w:tc>
      <w:tc>
        <w:tcPr>
          <w:tcW w:w="180" w:type="dxa"/>
          <w:shd w:val="clear" w:color="auto" w:fill="66CCFF"/>
        </w:tcPr>
        <w:p w14:paraId="2BA5EA44"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171907D3"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0058F">
            <w:rPr>
              <w:rStyle w:val="Numrodepage"/>
              <w:rFonts w:cs="Arial"/>
              <w:b/>
              <w:noProof/>
            </w:rPr>
            <w:t>8</w:t>
          </w:r>
          <w:r>
            <w:rPr>
              <w:rStyle w:val="Numrodepage"/>
              <w:rFonts w:cs="Arial"/>
              <w:b/>
            </w:rPr>
            <w:fldChar w:fldCharType="end"/>
          </w:r>
        </w:p>
      </w:tc>
    </w:tr>
  </w:tbl>
  <w:p w14:paraId="6622F5E6"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E7D66" w14:textId="77777777" w:rsidR="00D309ED" w:rsidRDefault="00D309ED">
      <w:r>
        <w:separator/>
      </w:r>
    </w:p>
  </w:footnote>
  <w:footnote w:type="continuationSeparator" w:id="0">
    <w:p w14:paraId="2B624266" w14:textId="77777777" w:rsidR="00D309ED" w:rsidRDefault="00D309ED">
      <w:r>
        <w:continuationSeparator/>
      </w:r>
    </w:p>
  </w:footnote>
  <w:footnote w:id="1">
    <w:p w14:paraId="25122E96"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033D6"/>
    <w:rsid w:val="00310F9B"/>
    <w:rsid w:val="00312505"/>
    <w:rsid w:val="00331DDB"/>
    <w:rsid w:val="00340F85"/>
    <w:rsid w:val="003C025D"/>
    <w:rsid w:val="003C19FC"/>
    <w:rsid w:val="003C4A1B"/>
    <w:rsid w:val="003D7667"/>
    <w:rsid w:val="003F2B90"/>
    <w:rsid w:val="00411396"/>
    <w:rsid w:val="00425B7A"/>
    <w:rsid w:val="00427375"/>
    <w:rsid w:val="00472B25"/>
    <w:rsid w:val="00483E5B"/>
    <w:rsid w:val="004A6D4B"/>
    <w:rsid w:val="004A7F71"/>
    <w:rsid w:val="004C221B"/>
    <w:rsid w:val="004E403E"/>
    <w:rsid w:val="0050058F"/>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437"/>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21BCA"/>
    <w:rsid w:val="007314F1"/>
    <w:rsid w:val="00741ECB"/>
    <w:rsid w:val="00755416"/>
    <w:rsid w:val="00764264"/>
    <w:rsid w:val="00787E55"/>
    <w:rsid w:val="007A7713"/>
    <w:rsid w:val="007B4FB2"/>
    <w:rsid w:val="007C0A0D"/>
    <w:rsid w:val="00815797"/>
    <w:rsid w:val="00826CBB"/>
    <w:rsid w:val="00827FD0"/>
    <w:rsid w:val="00833F59"/>
    <w:rsid w:val="00860772"/>
    <w:rsid w:val="00866311"/>
    <w:rsid w:val="00872C42"/>
    <w:rsid w:val="00887F8C"/>
    <w:rsid w:val="008A3707"/>
    <w:rsid w:val="008C2177"/>
    <w:rsid w:val="008D2EFB"/>
    <w:rsid w:val="009051AC"/>
    <w:rsid w:val="0090530B"/>
    <w:rsid w:val="00906660"/>
    <w:rsid w:val="00912339"/>
    <w:rsid w:val="0094174C"/>
    <w:rsid w:val="00961D2C"/>
    <w:rsid w:val="009A04B2"/>
    <w:rsid w:val="009A394A"/>
    <w:rsid w:val="009B07B5"/>
    <w:rsid w:val="009B23A7"/>
    <w:rsid w:val="009D0426"/>
    <w:rsid w:val="009D52FB"/>
    <w:rsid w:val="009D6D88"/>
    <w:rsid w:val="00A02975"/>
    <w:rsid w:val="00A056B1"/>
    <w:rsid w:val="00A05A3B"/>
    <w:rsid w:val="00A36920"/>
    <w:rsid w:val="00A600D6"/>
    <w:rsid w:val="00A70756"/>
    <w:rsid w:val="00A83BDF"/>
    <w:rsid w:val="00A840BB"/>
    <w:rsid w:val="00A86C63"/>
    <w:rsid w:val="00A97E02"/>
    <w:rsid w:val="00AA372E"/>
    <w:rsid w:val="00AB23EE"/>
    <w:rsid w:val="00AE632A"/>
    <w:rsid w:val="00B00AAF"/>
    <w:rsid w:val="00B076C1"/>
    <w:rsid w:val="00B80B6A"/>
    <w:rsid w:val="00BA1B05"/>
    <w:rsid w:val="00BA7752"/>
    <w:rsid w:val="00BB7109"/>
    <w:rsid w:val="00BC7A41"/>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309ED"/>
    <w:rsid w:val="00D436D9"/>
    <w:rsid w:val="00D63EF7"/>
    <w:rsid w:val="00D82167"/>
    <w:rsid w:val="00DA0E8D"/>
    <w:rsid w:val="00DA5F03"/>
    <w:rsid w:val="00DC3F69"/>
    <w:rsid w:val="00DD3915"/>
    <w:rsid w:val="00E10A15"/>
    <w:rsid w:val="00E205DA"/>
    <w:rsid w:val="00E50B22"/>
    <w:rsid w:val="00EA3323"/>
    <w:rsid w:val="00EC582C"/>
    <w:rsid w:val="00EE435B"/>
    <w:rsid w:val="00EE5B56"/>
    <w:rsid w:val="00F12F30"/>
    <w:rsid w:val="00F1353C"/>
    <w:rsid w:val="00F33137"/>
    <w:rsid w:val="00F70ADE"/>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D76294"/>
  <w15:chartTrackingRefBased/>
  <w15:docId w15:val="{A659F6C5-074A-4C80-88A0-0E10CF8E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076C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076C1"/>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B076C1"/>
    <w:rPr>
      <w:rFonts w:ascii="Arial" w:hAnsi="Arial" w:cs="Arial"/>
      <w:b/>
      <w:bCs/>
      <w:sz w:val="16"/>
      <w:szCs w:val="16"/>
      <w:lang w:eastAsia="zh-CN"/>
    </w:rPr>
  </w:style>
  <w:style w:type="character" w:customStyle="1" w:styleId="Titre7Car">
    <w:name w:val="Titre 7 Car"/>
    <w:basedOn w:val="Policepardfaut"/>
    <w:link w:val="Titre7"/>
    <w:rsid w:val="00B076C1"/>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06AB7-3EDD-49B9-BC50-3DD5D5E33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3518</Words>
  <Characters>19354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22827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Enyonam AMEHO</cp:lastModifiedBy>
  <cp:revision>4</cp:revision>
  <cp:lastPrinted>2016-11-02T14:02:00Z</cp:lastPrinted>
  <dcterms:created xsi:type="dcterms:W3CDTF">2025-09-16T11:52:00Z</dcterms:created>
  <dcterms:modified xsi:type="dcterms:W3CDTF">2025-10-17T12:21:00Z</dcterms:modified>
</cp:coreProperties>
</file>